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DD863" w14:textId="5FBBC2C5" w:rsidR="00B44D8D" w:rsidRPr="00D271A8" w:rsidRDefault="00DA0D11" w:rsidP="00EE6290">
      <w:pPr>
        <w:pageBreakBefore/>
        <w:tabs>
          <w:tab w:val="left" w:pos="6060"/>
        </w:tabs>
        <w:spacing w:line="276" w:lineRule="auto"/>
        <w:jc w:val="right"/>
        <w:rPr>
          <w:rFonts w:ascii="Cambria" w:eastAsia="Times New Roman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Załącznik nr 2</w:t>
      </w:r>
      <w:r w:rsidR="00C03E8D">
        <w:rPr>
          <w:rFonts w:ascii="Cambria" w:hAnsi="Cambria" w:cstheme="minorHAnsi"/>
          <w:b/>
          <w:bCs/>
          <w:sz w:val="20"/>
          <w:szCs w:val="20"/>
        </w:rPr>
        <w:t>a</w:t>
      </w:r>
      <w:r w:rsidR="00DA72E6">
        <w:rPr>
          <w:rFonts w:ascii="Cambria" w:hAnsi="Cambria" w:cstheme="minorHAnsi"/>
          <w:b/>
          <w:bCs/>
          <w:sz w:val="20"/>
          <w:szCs w:val="20"/>
        </w:rPr>
        <w:t xml:space="preserve"> do S</w:t>
      </w:r>
      <w:r w:rsidR="00B44D8D" w:rsidRPr="00D271A8">
        <w:rPr>
          <w:rFonts w:ascii="Cambria" w:hAnsi="Cambria" w:cstheme="minorHAnsi"/>
          <w:b/>
          <w:bCs/>
          <w:sz w:val="20"/>
          <w:szCs w:val="20"/>
        </w:rPr>
        <w:t>WZ</w:t>
      </w:r>
    </w:p>
    <w:p w14:paraId="75F33344" w14:textId="77777777" w:rsidR="00B44D8D" w:rsidRPr="00D271A8" w:rsidRDefault="00B44D8D" w:rsidP="00EE6290">
      <w:pPr>
        <w:spacing w:line="276" w:lineRule="auto"/>
        <w:ind w:left="3545" w:firstLine="709"/>
        <w:jc w:val="both"/>
        <w:rPr>
          <w:rFonts w:ascii="Cambria" w:eastAsia="Times New Roman" w:hAnsi="Cambria" w:cstheme="minorHAnsi"/>
          <w:bCs/>
          <w:sz w:val="20"/>
          <w:szCs w:val="20"/>
        </w:rPr>
      </w:pPr>
      <w:r w:rsidRPr="00D271A8">
        <w:rPr>
          <w:rFonts w:ascii="Cambria" w:eastAsia="Times New Roman" w:hAnsi="Cambria" w:cstheme="minorHAnsi"/>
          <w:b/>
          <w:bCs/>
          <w:sz w:val="20"/>
          <w:szCs w:val="20"/>
        </w:rPr>
        <w:t>Projekt</w:t>
      </w:r>
    </w:p>
    <w:p w14:paraId="0E02A7B9" w14:textId="77777777" w:rsidR="00BF0B98" w:rsidRPr="00D271A8" w:rsidRDefault="00BF0B98" w:rsidP="00EE6290">
      <w:pPr>
        <w:pStyle w:val="Tekstpodstawowy"/>
        <w:spacing w:line="276" w:lineRule="auto"/>
        <w:jc w:val="right"/>
        <w:rPr>
          <w:rFonts w:ascii="Cambria" w:hAnsi="Cambria" w:cs="Arial"/>
          <w:b/>
          <w:bCs/>
          <w:sz w:val="20"/>
        </w:rPr>
      </w:pPr>
    </w:p>
    <w:p w14:paraId="16E92CF7" w14:textId="77777777" w:rsidR="00BF0B98" w:rsidRPr="00D271A8" w:rsidRDefault="00BF0B98" w:rsidP="00EE6290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D271A8">
        <w:rPr>
          <w:rFonts w:ascii="Cambria" w:hAnsi="Cambria" w:cs="Arial"/>
          <w:b/>
          <w:sz w:val="20"/>
          <w:u w:val="single"/>
        </w:rPr>
        <w:t>U m o w a   nr ..........</w:t>
      </w:r>
    </w:p>
    <w:p w14:paraId="0A6EC185" w14:textId="77777777" w:rsidR="00BF0B98" w:rsidRPr="00D271A8" w:rsidRDefault="00BF0B98" w:rsidP="00EE6290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7D1FED48" w14:textId="59FA5AE8" w:rsidR="00407DB6" w:rsidRPr="00777926" w:rsidRDefault="00407DB6" w:rsidP="00407DB6">
      <w:pPr>
        <w:spacing w:line="276" w:lineRule="auto"/>
        <w:rPr>
          <w:rFonts w:ascii="Cambria" w:hAnsi="Cambria" w:cs="Arial"/>
          <w:sz w:val="20"/>
          <w:szCs w:val="20"/>
        </w:rPr>
      </w:pPr>
      <w:r w:rsidRPr="00777926">
        <w:rPr>
          <w:rFonts w:ascii="Cambria" w:hAnsi="Cambria" w:cs="Arial"/>
          <w:sz w:val="20"/>
          <w:szCs w:val="20"/>
        </w:rPr>
        <w:t xml:space="preserve">zawarta w dniu .................................... w </w:t>
      </w:r>
      <w:r w:rsidR="00A40628">
        <w:rPr>
          <w:rFonts w:ascii="Cambria" w:hAnsi="Cambria" w:cs="Arial"/>
          <w:sz w:val="20"/>
          <w:szCs w:val="20"/>
        </w:rPr>
        <w:t>Sadowiu</w:t>
      </w:r>
      <w:r>
        <w:rPr>
          <w:rFonts w:ascii="Cambria" w:hAnsi="Cambria" w:cs="Arial"/>
          <w:sz w:val="20"/>
          <w:szCs w:val="20"/>
        </w:rPr>
        <w:t xml:space="preserve"> </w:t>
      </w:r>
      <w:r w:rsidRPr="00777926">
        <w:rPr>
          <w:rFonts w:ascii="Cambria" w:hAnsi="Cambria" w:cs="Arial"/>
          <w:sz w:val="20"/>
          <w:szCs w:val="20"/>
        </w:rPr>
        <w:t>pomiędzy :</w:t>
      </w:r>
    </w:p>
    <w:p w14:paraId="4CDEE0BC" w14:textId="1BA542E1" w:rsidR="00407DB6" w:rsidRPr="0077748C" w:rsidRDefault="00A40628" w:rsidP="00A40628">
      <w:pPr>
        <w:spacing w:line="276" w:lineRule="auto"/>
        <w:rPr>
          <w:rFonts w:ascii="Cambria" w:hAnsi="Cambria" w:cs="Arial"/>
          <w:b/>
          <w:bCs/>
          <w:sz w:val="20"/>
          <w:szCs w:val="20"/>
        </w:rPr>
      </w:pPr>
      <w:bookmarkStart w:id="0" w:name="_Hlk96066133"/>
      <w:r w:rsidRPr="00A40628">
        <w:rPr>
          <w:rFonts w:ascii="Cambria" w:hAnsi="Cambria" w:cs="Arial"/>
          <w:b/>
          <w:bCs/>
          <w:sz w:val="20"/>
          <w:szCs w:val="20"/>
        </w:rPr>
        <w:t>Gmina Sadowie</w:t>
      </w:r>
      <w:r>
        <w:rPr>
          <w:rFonts w:ascii="Cambria" w:hAnsi="Cambria" w:cs="Arial"/>
          <w:b/>
          <w:bCs/>
          <w:sz w:val="20"/>
          <w:szCs w:val="20"/>
        </w:rPr>
        <w:t xml:space="preserve">, </w:t>
      </w:r>
      <w:r w:rsidRPr="00A40628">
        <w:rPr>
          <w:rFonts w:ascii="Cambria" w:hAnsi="Cambria" w:cs="Arial"/>
          <w:b/>
          <w:bCs/>
          <w:sz w:val="20"/>
          <w:szCs w:val="20"/>
        </w:rPr>
        <w:t>Sadowie 86, 27-580 Sadowie</w:t>
      </w:r>
      <w:r w:rsidR="00407DB6" w:rsidRPr="00854CA6">
        <w:rPr>
          <w:rFonts w:ascii="Cambria" w:hAnsi="Cambria" w:cs="Arial"/>
          <w:b/>
          <w:sz w:val="20"/>
          <w:szCs w:val="20"/>
        </w:rPr>
        <w:t>, adres, NIP……</w:t>
      </w:r>
    </w:p>
    <w:bookmarkEnd w:id="0"/>
    <w:p w14:paraId="1D60769F" w14:textId="77777777" w:rsidR="00407DB6" w:rsidRPr="00854CA6" w:rsidRDefault="00407DB6" w:rsidP="00407DB6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854CA6">
        <w:rPr>
          <w:rFonts w:ascii="Cambria" w:hAnsi="Cambria"/>
          <w:sz w:val="20"/>
          <w:szCs w:val="20"/>
        </w:rPr>
        <w:t xml:space="preserve">reprezentowaną przez </w:t>
      </w:r>
    </w:p>
    <w:p w14:paraId="18B381F0" w14:textId="77777777" w:rsidR="00407DB6" w:rsidRPr="00854CA6" w:rsidRDefault="00407DB6" w:rsidP="00407DB6">
      <w:pPr>
        <w:spacing w:line="360" w:lineRule="auto"/>
        <w:jc w:val="both"/>
        <w:rPr>
          <w:rFonts w:ascii="Cambria" w:hAnsi="Cambria"/>
          <w:b/>
          <w:bCs/>
          <w:sz w:val="20"/>
          <w:szCs w:val="20"/>
        </w:rPr>
      </w:pPr>
      <w:r w:rsidRPr="00854CA6">
        <w:rPr>
          <w:rFonts w:ascii="Cambria" w:hAnsi="Cambria"/>
          <w:sz w:val="20"/>
          <w:szCs w:val="20"/>
        </w:rPr>
        <w:t>………………………………………………-</w:t>
      </w:r>
      <w:r w:rsidRPr="00854CA6">
        <w:rPr>
          <w:rFonts w:ascii="Cambria" w:hAnsi="Cambria"/>
          <w:b/>
          <w:sz w:val="20"/>
          <w:szCs w:val="20"/>
        </w:rPr>
        <w:t xml:space="preserve"> </w:t>
      </w:r>
      <w:r w:rsidRPr="00854CA6">
        <w:rPr>
          <w:rFonts w:ascii="Cambria" w:hAnsi="Cambria"/>
          <w:bCs/>
          <w:sz w:val="20"/>
          <w:szCs w:val="20"/>
        </w:rPr>
        <w:t>…………………………………………………………….</w:t>
      </w:r>
    </w:p>
    <w:p w14:paraId="3538DB74" w14:textId="77777777" w:rsidR="00407DB6" w:rsidRDefault="00407DB6" w:rsidP="00407DB6">
      <w:pPr>
        <w:suppressAutoHyphens/>
        <w:autoSpaceDN w:val="0"/>
        <w:jc w:val="both"/>
        <w:textAlignment w:val="baseline"/>
        <w:rPr>
          <w:rFonts w:ascii="Cambria" w:hAnsi="Cambria"/>
          <w:bCs/>
          <w:sz w:val="20"/>
          <w:szCs w:val="20"/>
        </w:rPr>
      </w:pPr>
      <w:r w:rsidRPr="00854CA6">
        <w:rPr>
          <w:rFonts w:ascii="Cambria" w:hAnsi="Cambria"/>
          <w:bCs/>
          <w:sz w:val="20"/>
          <w:szCs w:val="20"/>
        </w:rPr>
        <w:t>przy kontrasygnacie Skarbnika - …………………………………………………………….</w:t>
      </w:r>
    </w:p>
    <w:p w14:paraId="18C4B434" w14:textId="61487EE4" w:rsidR="009F2777" w:rsidRPr="00AB52F9" w:rsidRDefault="009F2777" w:rsidP="00407DB6">
      <w:pPr>
        <w:suppressAutoHyphens/>
        <w:autoSpaceDN w:val="0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>zwaną w dalszej części umowy „Zamawiającym”,</w:t>
      </w:r>
    </w:p>
    <w:p w14:paraId="4D41F5EC" w14:textId="77777777" w:rsidR="009F2777" w:rsidRPr="00AB52F9" w:rsidRDefault="009F2777" w:rsidP="009F2777">
      <w:pPr>
        <w:suppressAutoHyphens/>
        <w:autoSpaceDN w:val="0"/>
        <w:jc w:val="both"/>
        <w:textAlignment w:val="baseline"/>
        <w:rPr>
          <w:rFonts w:ascii="Cambria" w:eastAsia="Times New Roman" w:hAnsi="Cambria"/>
          <w:sz w:val="20"/>
          <w:szCs w:val="20"/>
          <w:lang w:eastAsia="pl-PL"/>
        </w:rPr>
      </w:pPr>
    </w:p>
    <w:p w14:paraId="76844010" w14:textId="77777777" w:rsidR="00DA72E6" w:rsidRPr="00903203" w:rsidRDefault="00DA72E6" w:rsidP="00DA72E6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903203">
        <w:rPr>
          <w:rFonts w:ascii="Cambria" w:hAnsi="Cambria" w:cs="Arial"/>
          <w:bCs/>
          <w:sz w:val="20"/>
        </w:rPr>
        <w:t>a</w:t>
      </w:r>
      <w:r>
        <w:rPr>
          <w:rFonts w:ascii="Cambria" w:hAnsi="Cambria" w:cs="Arial"/>
          <w:bCs/>
          <w:sz w:val="20"/>
        </w:rPr>
        <w:t xml:space="preserve">  </w:t>
      </w:r>
      <w:r w:rsidRPr="00903203"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14:paraId="4A9AA424" w14:textId="77777777" w:rsidR="00DA72E6" w:rsidRPr="00903203" w:rsidRDefault="00DA72E6" w:rsidP="00DA72E6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reprezentowaną przez :</w:t>
      </w:r>
    </w:p>
    <w:p w14:paraId="2997DC82" w14:textId="77777777" w:rsidR="009F2777" w:rsidRPr="00D271A8" w:rsidRDefault="00DA72E6" w:rsidP="00DA72E6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 w:rsidRPr="00903203">
        <w:rPr>
          <w:rFonts w:ascii="Cambria" w:hAnsi="Cambria" w:cs="Arial"/>
          <w:sz w:val="20"/>
          <w:szCs w:val="20"/>
        </w:rPr>
        <w:t xml:space="preserve">zwany dalej </w:t>
      </w:r>
      <w:r w:rsidRPr="00903203">
        <w:rPr>
          <w:rFonts w:ascii="Cambria" w:hAnsi="Cambria" w:cs="Arial"/>
          <w:b/>
          <w:bCs/>
          <w:sz w:val="20"/>
          <w:szCs w:val="20"/>
        </w:rPr>
        <w:t>Wykonawcą</w:t>
      </w:r>
      <w:r w:rsidRPr="00903203">
        <w:rPr>
          <w:rFonts w:ascii="Cambria" w:hAnsi="Cambria" w:cs="Arial"/>
          <w:sz w:val="20"/>
          <w:szCs w:val="20"/>
        </w:rPr>
        <w:t>.</w:t>
      </w:r>
    </w:p>
    <w:p w14:paraId="41F3427D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</w:t>
      </w:r>
    </w:p>
    <w:p w14:paraId="1984BFDF" w14:textId="3CCB2A33" w:rsidR="00F85DC7" w:rsidRDefault="00BF0B98" w:rsidP="00F85DC7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W wyniku udzielonego zamówienia publicznego w trybie 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podstawowym, na podstawie art. 275 pkt </w:t>
      </w:r>
      <w:r w:rsidR="00FF19D6">
        <w:rPr>
          <w:rFonts w:ascii="Cambria" w:hAnsi="Cambria" w:cs="Arial"/>
          <w:bCs/>
          <w:sz w:val="20"/>
          <w:szCs w:val="20"/>
          <w:lang w:eastAsia="x-none"/>
        </w:rPr>
        <w:t>2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 ustawy </w:t>
      </w:r>
      <w:r w:rsidR="00DA0D11">
        <w:rPr>
          <w:rFonts w:ascii="Cambria" w:hAnsi="Cambria" w:cs="Arial"/>
          <w:bCs/>
          <w:sz w:val="20"/>
          <w:szCs w:val="20"/>
          <w:lang w:val="x-none" w:eastAsia="x-none"/>
        </w:rPr>
        <w:br/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z dnia 11 września 2019 r. - Prawo zamówień publicznych (Dz. U. z 20</w:t>
      </w:r>
      <w:r w:rsidR="006A1FBE">
        <w:rPr>
          <w:rFonts w:ascii="Cambria" w:hAnsi="Cambria" w:cs="Arial"/>
          <w:bCs/>
          <w:sz w:val="20"/>
          <w:szCs w:val="20"/>
          <w:lang w:eastAsia="x-none"/>
        </w:rPr>
        <w:t>2</w:t>
      </w:r>
      <w:r w:rsidR="00131225">
        <w:rPr>
          <w:rFonts w:ascii="Cambria" w:hAnsi="Cambria" w:cs="Arial"/>
          <w:bCs/>
          <w:sz w:val="20"/>
          <w:szCs w:val="20"/>
          <w:lang w:eastAsia="x-none"/>
        </w:rPr>
        <w:t>4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 r., poz</w:t>
      </w:r>
      <w:r w:rsidR="00C04F45">
        <w:rPr>
          <w:rFonts w:ascii="Cambria" w:hAnsi="Cambria" w:cs="Arial"/>
          <w:bCs/>
          <w:sz w:val="20"/>
          <w:szCs w:val="20"/>
          <w:lang w:eastAsia="x-none"/>
        </w:rPr>
        <w:t>. 1</w:t>
      </w:r>
      <w:r w:rsidR="00131225">
        <w:rPr>
          <w:rFonts w:ascii="Cambria" w:hAnsi="Cambria" w:cs="Arial"/>
          <w:bCs/>
          <w:sz w:val="20"/>
          <w:szCs w:val="20"/>
          <w:lang w:eastAsia="x-none"/>
        </w:rPr>
        <w:t>320</w:t>
      </w:r>
      <w:r w:rsidR="00DA72E6" w:rsidRPr="007D6960">
        <w:rPr>
          <w:rFonts w:ascii="Cambria" w:hAnsi="Cambria" w:cs="Arial"/>
          <w:bCs/>
          <w:sz w:val="20"/>
          <w:szCs w:val="20"/>
          <w:lang w:eastAsia="x-none"/>
        </w:rPr>
        <w:t xml:space="preserve"> ze zm.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) [zwanej dalej także „</w:t>
      </w:r>
      <w:r w:rsidR="00DA72E6" w:rsidRPr="007D6960">
        <w:rPr>
          <w:rFonts w:ascii="Cambria" w:hAnsi="Cambria" w:cs="Arial"/>
          <w:bCs/>
          <w:sz w:val="20"/>
          <w:szCs w:val="20"/>
          <w:lang w:eastAsia="x-none"/>
        </w:rPr>
        <w:t xml:space="preserve">ustawa </w:t>
      </w:r>
      <w:proofErr w:type="spellStart"/>
      <w:r w:rsidR="00DA72E6" w:rsidRPr="007D6960">
        <w:rPr>
          <w:rFonts w:ascii="Cambria" w:hAnsi="Cambria" w:cs="Arial"/>
          <w:bCs/>
          <w:sz w:val="20"/>
          <w:szCs w:val="20"/>
          <w:lang w:eastAsia="x-none"/>
        </w:rPr>
        <w:t>Pzp</w:t>
      </w:r>
      <w:proofErr w:type="spellEnd"/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”]</w:t>
      </w:r>
      <w:r w:rsidRPr="00D271A8">
        <w:rPr>
          <w:rFonts w:ascii="Cambria" w:hAnsi="Cambria" w:cs="Arial"/>
          <w:bCs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sz w:val="20"/>
          <w:szCs w:val="20"/>
        </w:rPr>
        <w:t>Zamawiający</w:t>
      </w:r>
      <w:r w:rsidR="00DA72E6">
        <w:rPr>
          <w:rFonts w:ascii="Cambria" w:hAnsi="Cambria" w:cs="Arial"/>
          <w:bCs/>
          <w:sz w:val="20"/>
          <w:szCs w:val="20"/>
        </w:rPr>
        <w:t xml:space="preserve"> zleca, </w:t>
      </w:r>
      <w:r w:rsidRPr="00D271A8">
        <w:rPr>
          <w:rFonts w:ascii="Cambria" w:hAnsi="Cambria" w:cs="Arial"/>
          <w:bCs/>
          <w:sz w:val="20"/>
          <w:szCs w:val="20"/>
        </w:rPr>
        <w:t xml:space="preserve">a </w:t>
      </w: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bCs/>
          <w:sz w:val="20"/>
          <w:szCs w:val="20"/>
        </w:rPr>
        <w:t xml:space="preserve"> przyjmuje do wykonania: </w:t>
      </w:r>
      <w:r w:rsidR="00A40628" w:rsidRPr="00A40628">
        <w:rPr>
          <w:rFonts w:ascii="Cambria" w:hAnsi="Cambria" w:cs="Arial"/>
          <w:b/>
          <w:sz w:val="20"/>
          <w:szCs w:val="20"/>
        </w:rPr>
        <w:t>„</w:t>
      </w:r>
      <w:bookmarkStart w:id="1" w:name="_Hlk219720502"/>
      <w:bookmarkStart w:id="2" w:name="_Hlk220919896"/>
      <w:bookmarkStart w:id="3" w:name="_GoBack"/>
      <w:bookmarkEnd w:id="3"/>
      <w:r w:rsidR="00F85DC7" w:rsidRPr="00F85DC7">
        <w:rPr>
          <w:rFonts w:ascii="Cambria" w:hAnsi="Cambria" w:cs="Arial"/>
          <w:b/>
          <w:sz w:val="20"/>
          <w:szCs w:val="20"/>
        </w:rPr>
        <w:t>Poprawa efektywności energetycznej budynków użyteczności publicznej w Gminie Sadowie – etap III</w:t>
      </w:r>
      <w:bookmarkStart w:id="4" w:name="_Hlk220919595"/>
      <w:bookmarkEnd w:id="1"/>
      <w:r w:rsidR="00F85DC7" w:rsidRPr="00F85DC7">
        <w:rPr>
          <w:rFonts w:ascii="Cambria" w:hAnsi="Cambria" w:cs="Arial"/>
          <w:b/>
          <w:sz w:val="20"/>
          <w:szCs w:val="20"/>
        </w:rPr>
        <w:t>” oraz wymiana nawierzchni utwardzonej przy budynku OSP w </w:t>
      </w:r>
      <w:r w:rsidR="007E76C8">
        <w:rPr>
          <w:rFonts w:ascii="Cambria" w:hAnsi="Cambria" w:cs="Arial"/>
          <w:b/>
          <w:sz w:val="20"/>
          <w:szCs w:val="20"/>
        </w:rPr>
        <w:t>Biskupicach</w:t>
      </w:r>
      <w:r w:rsidR="00F85DC7" w:rsidRPr="00F85DC7">
        <w:rPr>
          <w:rFonts w:ascii="Cambria" w:hAnsi="Cambria" w:cs="Arial"/>
          <w:b/>
          <w:sz w:val="20"/>
          <w:szCs w:val="20"/>
        </w:rPr>
        <w:t>.</w:t>
      </w:r>
      <w:bookmarkEnd w:id="2"/>
    </w:p>
    <w:p w14:paraId="0D0F3AF1" w14:textId="77777777" w:rsidR="00F85DC7" w:rsidRPr="00F85DC7" w:rsidRDefault="00F85DC7" w:rsidP="00F85DC7">
      <w:pPr>
        <w:adjustRightInd w:val="0"/>
        <w:spacing w:after="0"/>
        <w:jc w:val="both"/>
        <w:rPr>
          <w:rFonts w:ascii="Cambria" w:hAnsi="Cambria"/>
          <w:b/>
          <w:sz w:val="20"/>
          <w:szCs w:val="20"/>
        </w:rPr>
      </w:pPr>
      <w:r w:rsidRPr="00F85DC7">
        <w:rPr>
          <w:rFonts w:ascii="Cambria" w:hAnsi="Cambria"/>
          <w:b/>
          <w:sz w:val="20"/>
          <w:szCs w:val="20"/>
        </w:rPr>
        <w:t>Część 1: Poprawa efektywności energetycznej budynku OSP w miejscowości Biskupice</w:t>
      </w:r>
    </w:p>
    <w:p w14:paraId="47A05DC1" w14:textId="77777777" w:rsidR="00F85DC7" w:rsidRPr="00F85DC7" w:rsidRDefault="00F85DC7" w:rsidP="00F85DC7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/>
          <w:sz w:val="20"/>
          <w:szCs w:val="20"/>
        </w:rPr>
      </w:pPr>
    </w:p>
    <w:bookmarkEnd w:id="4"/>
    <w:p w14:paraId="17AA4097" w14:textId="33EABEAF" w:rsidR="00BF0B98" w:rsidRPr="00D271A8" w:rsidRDefault="00BF0B98" w:rsidP="00F85DC7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Zakres </w:t>
      </w:r>
      <w:r w:rsidR="00BF4310">
        <w:rPr>
          <w:rFonts w:ascii="Cambria" w:hAnsi="Cambria" w:cs="Arial"/>
          <w:bCs/>
          <w:sz w:val="20"/>
          <w:szCs w:val="20"/>
        </w:rPr>
        <w:t>P</w:t>
      </w:r>
      <w:r w:rsidRPr="00D271A8">
        <w:rPr>
          <w:rFonts w:ascii="Cambria" w:hAnsi="Cambria" w:cs="Arial"/>
          <w:bCs/>
          <w:sz w:val="20"/>
          <w:szCs w:val="20"/>
        </w:rPr>
        <w:t>rzedmiotu umowy określa dokumentacja projektowa</w:t>
      </w:r>
      <w:r w:rsidR="00DA72E6">
        <w:rPr>
          <w:rFonts w:ascii="Cambria" w:hAnsi="Cambria" w:cs="Arial"/>
          <w:bCs/>
          <w:sz w:val="20"/>
          <w:szCs w:val="20"/>
        </w:rPr>
        <w:t xml:space="preserve"> </w:t>
      </w:r>
      <w:r w:rsidR="00DA0D11">
        <w:rPr>
          <w:rFonts w:ascii="Cambria" w:hAnsi="Cambria" w:cs="Arial"/>
          <w:bCs/>
          <w:sz w:val="20"/>
          <w:szCs w:val="20"/>
        </w:rPr>
        <w:t>–</w:t>
      </w:r>
      <w:r w:rsidR="00DA72E6">
        <w:rPr>
          <w:rFonts w:ascii="Cambria" w:hAnsi="Cambria" w:cs="Arial"/>
          <w:bCs/>
          <w:sz w:val="20"/>
          <w:szCs w:val="20"/>
        </w:rPr>
        <w:t xml:space="preserve"> </w:t>
      </w:r>
      <w:r w:rsidR="00DA0D11">
        <w:rPr>
          <w:rFonts w:ascii="Cambria" w:hAnsi="Cambria" w:cs="Arial"/>
          <w:bCs/>
          <w:sz w:val="20"/>
          <w:szCs w:val="20"/>
        </w:rPr>
        <w:t xml:space="preserve">przedmiar, </w:t>
      </w:r>
      <w:r w:rsidRPr="00D271A8">
        <w:rPr>
          <w:rFonts w:ascii="Cambria" w:hAnsi="Cambria" w:cs="Arial"/>
          <w:bCs/>
          <w:sz w:val="20"/>
          <w:szCs w:val="20"/>
        </w:rPr>
        <w:t xml:space="preserve">specyfikacja techniczna wykonania </w:t>
      </w:r>
      <w:r w:rsidR="00142163">
        <w:rPr>
          <w:rFonts w:ascii="Cambria" w:hAnsi="Cambria" w:cs="Arial"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i odbioru robót budowlanych, zapisy specyfikacji warunków zamówienia.</w:t>
      </w:r>
    </w:p>
    <w:p w14:paraId="797CA4F6" w14:textId="6C19E897" w:rsidR="007256F4" w:rsidRPr="007256F4" w:rsidRDefault="007256F4" w:rsidP="00836D90">
      <w:pPr>
        <w:numPr>
          <w:ilvl w:val="0"/>
          <w:numId w:val="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7256F4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7256F4">
        <w:rPr>
          <w:rFonts w:ascii="Cambria" w:eastAsia="Times New Roman" w:hAnsi="Cambria" w:cs="Arial"/>
          <w:bCs/>
          <w:sz w:val="20"/>
          <w:szCs w:val="20"/>
        </w:rPr>
        <w:t xml:space="preserve"> oświadcza, że zapoznał się z </w:t>
      </w:r>
      <w:r w:rsidR="00DA0D11">
        <w:rPr>
          <w:rFonts w:ascii="Cambria" w:eastAsia="Times New Roman" w:hAnsi="Cambria" w:cs="Arial"/>
          <w:sz w:val="20"/>
          <w:szCs w:val="20"/>
        </w:rPr>
        <w:t>przedmiarem</w:t>
      </w:r>
      <w:r w:rsidRPr="007256F4">
        <w:rPr>
          <w:rFonts w:ascii="Cambria" w:eastAsia="Times New Roman" w:hAnsi="Cambria" w:cs="Arial"/>
          <w:bCs/>
          <w:sz w:val="20"/>
          <w:szCs w:val="20"/>
        </w:rPr>
        <w:t>, specyfikacją techniczną wykonania i odbioru robót budowlanych i nie wnosi w tym zakresie żadnych zastrzeżeń uznając je za wystarczające do realizacji zamówienia.</w:t>
      </w:r>
    </w:p>
    <w:p w14:paraId="071ABFC5" w14:textId="77777777" w:rsidR="00A25DA9" w:rsidRDefault="007256F4" w:rsidP="00A25DA9">
      <w:pPr>
        <w:numPr>
          <w:ilvl w:val="0"/>
          <w:numId w:val="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7256F4">
        <w:rPr>
          <w:rFonts w:ascii="Cambria" w:eastAsia="Times New Roman" w:hAnsi="Cambria" w:cs="Arial"/>
          <w:bCs/>
          <w:sz w:val="20"/>
          <w:szCs w:val="20"/>
        </w:rPr>
        <w:t xml:space="preserve">Porozumiewanie się stron w sprawach związanych z wykonywaniem umowy odbywać się będzie poprzez zapisy w dzienniku budowy oraz w drodze korespondencji pisemnej doręczanej adresatom </w:t>
      </w:r>
      <w:r w:rsidR="00142163">
        <w:rPr>
          <w:rFonts w:ascii="Cambria" w:eastAsia="Times New Roman" w:hAnsi="Cambria" w:cs="Arial"/>
          <w:bCs/>
          <w:sz w:val="20"/>
          <w:szCs w:val="20"/>
        </w:rPr>
        <w:br/>
      </w:r>
      <w:r w:rsidRPr="007256F4">
        <w:rPr>
          <w:rFonts w:ascii="Cambria" w:eastAsia="Times New Roman" w:hAnsi="Cambria" w:cs="Arial"/>
          <w:bCs/>
          <w:sz w:val="20"/>
          <w:szCs w:val="20"/>
        </w:rPr>
        <w:t>za pokwitowaniem.</w:t>
      </w:r>
    </w:p>
    <w:p w14:paraId="50897965" w14:textId="77777777" w:rsidR="00A25DA9" w:rsidRPr="00281277" w:rsidRDefault="00A25DA9" w:rsidP="00A25DA9">
      <w:pPr>
        <w:numPr>
          <w:ilvl w:val="0"/>
          <w:numId w:val="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281277">
        <w:rPr>
          <w:rFonts w:ascii="Cambria" w:hAnsi="Cambria"/>
          <w:sz w:val="20"/>
          <w:szCs w:val="20"/>
        </w:rPr>
        <w:t xml:space="preserve">Wykonawca oświadcza, że zapoznał się z dokumentami projektowymi i programowymi dotyczącymi projektu </w:t>
      </w:r>
      <w:r w:rsidRPr="00281277">
        <w:rPr>
          <w:rFonts w:ascii="Cambria" w:hAnsi="Cambria"/>
          <w:b/>
          <w:sz w:val="20"/>
          <w:szCs w:val="20"/>
        </w:rPr>
        <w:t>„Poprawa efektywności energetycznej budynków użyteczności publicznej w Gminie Sadowie – etap III”</w:t>
      </w:r>
      <w:r w:rsidRPr="00281277">
        <w:rPr>
          <w:rFonts w:ascii="Cambria" w:hAnsi="Cambria"/>
          <w:sz w:val="20"/>
          <w:szCs w:val="20"/>
        </w:rPr>
        <w:t>, w tym z dokumentami odnoszącymi się do zasady „nie czyń poważnych szkód” (DNSH), oraz że zobowiązuje się realizować przedmiot Umowy w sposób zgodny z tą zasadą.</w:t>
      </w:r>
    </w:p>
    <w:p w14:paraId="53550257" w14:textId="57BEDF4D" w:rsidR="00A25DA9" w:rsidRPr="00281277" w:rsidRDefault="00A25DA9" w:rsidP="00A25DA9">
      <w:pPr>
        <w:numPr>
          <w:ilvl w:val="0"/>
          <w:numId w:val="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281277">
        <w:rPr>
          <w:rFonts w:ascii="Cambria" w:hAnsi="Cambria"/>
          <w:sz w:val="20"/>
          <w:szCs w:val="20"/>
        </w:rPr>
        <w:t>Wykonawca zobowiązuje się w szczególności do:</w:t>
      </w:r>
    </w:p>
    <w:p w14:paraId="7F479F50" w14:textId="77777777" w:rsidR="00A25DA9" w:rsidRPr="00281277" w:rsidRDefault="00A25DA9" w:rsidP="00A25DA9">
      <w:pPr>
        <w:pStyle w:val="NormalnyWeb"/>
        <w:numPr>
          <w:ilvl w:val="0"/>
          <w:numId w:val="62"/>
        </w:numPr>
        <w:spacing w:before="0" w:beforeAutospacing="0" w:line="276" w:lineRule="auto"/>
        <w:jc w:val="both"/>
        <w:rPr>
          <w:rFonts w:ascii="Cambria" w:hAnsi="Cambria"/>
          <w:sz w:val="20"/>
          <w:szCs w:val="20"/>
        </w:rPr>
      </w:pPr>
      <w:r w:rsidRPr="00281277">
        <w:rPr>
          <w:rFonts w:ascii="Cambria" w:hAnsi="Cambria"/>
          <w:sz w:val="20"/>
          <w:szCs w:val="20"/>
        </w:rPr>
        <w:t>stosowania materiałów, technologii i urządzeń zgodnie z dokumentacją projektową, audytem energetycznym oraz obowiązującymi przepisami ochrony środowiska,</w:t>
      </w:r>
    </w:p>
    <w:p w14:paraId="79B7CCD9" w14:textId="77777777" w:rsidR="00A25DA9" w:rsidRPr="00281277" w:rsidRDefault="00A25DA9" w:rsidP="00A25DA9">
      <w:pPr>
        <w:pStyle w:val="NormalnyWeb"/>
        <w:numPr>
          <w:ilvl w:val="0"/>
          <w:numId w:val="62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281277">
        <w:rPr>
          <w:rFonts w:ascii="Cambria" w:hAnsi="Cambria"/>
          <w:sz w:val="20"/>
          <w:szCs w:val="20"/>
        </w:rPr>
        <w:lastRenderedPageBreak/>
        <w:t>prowadzenia gospodarki odpadami w sposób zgodny z przepisami ustawy o odpadach oraz wymaganiami dokumentacji projektowej, w tym przekazywania odpadów wyłącznie podmiotom uprawnionym,</w:t>
      </w:r>
    </w:p>
    <w:p w14:paraId="1B3AACBA" w14:textId="77777777" w:rsidR="00A25DA9" w:rsidRPr="00281277" w:rsidRDefault="00A25DA9" w:rsidP="00A25DA9">
      <w:pPr>
        <w:pStyle w:val="NormalnyWeb"/>
        <w:numPr>
          <w:ilvl w:val="0"/>
          <w:numId w:val="62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281277">
        <w:rPr>
          <w:rFonts w:ascii="Cambria" w:hAnsi="Cambria"/>
          <w:sz w:val="20"/>
          <w:szCs w:val="20"/>
        </w:rPr>
        <w:t>prowadzenia robót w sposób ograniczający negatywny wpływ na środowisko, zgodnie z zasadami wynikającymi z dokumentacji projektowej (m.in. ograniczenie hałasu, zapobieganie zanieczyszczeniu gleby, wód, powietrza, ochrona zieleni),</w:t>
      </w:r>
    </w:p>
    <w:p w14:paraId="350113D8" w14:textId="77777777" w:rsidR="00A25DA9" w:rsidRPr="00281277" w:rsidRDefault="00A25DA9" w:rsidP="00A25DA9">
      <w:pPr>
        <w:pStyle w:val="NormalnyWeb"/>
        <w:numPr>
          <w:ilvl w:val="0"/>
          <w:numId w:val="62"/>
        </w:numPr>
        <w:spacing w:after="0" w:afterAutospacing="0" w:line="276" w:lineRule="auto"/>
        <w:jc w:val="both"/>
        <w:rPr>
          <w:rFonts w:ascii="Cambria" w:hAnsi="Cambria"/>
          <w:sz w:val="20"/>
          <w:szCs w:val="20"/>
        </w:rPr>
      </w:pPr>
      <w:r w:rsidRPr="00281277">
        <w:rPr>
          <w:rFonts w:ascii="Cambria" w:hAnsi="Cambria"/>
          <w:sz w:val="20"/>
          <w:szCs w:val="20"/>
        </w:rPr>
        <w:t>zapewnienia osiągnięcia parametrów energetycznych określonych w audycie energetycznym, będących podstawą wniosku o dofinansowanie.</w:t>
      </w:r>
    </w:p>
    <w:p w14:paraId="056308C2" w14:textId="56AF9205" w:rsidR="00A25DA9" w:rsidRPr="00281277" w:rsidRDefault="00A25DA9" w:rsidP="00A25DA9">
      <w:pPr>
        <w:pStyle w:val="NormalnyWeb"/>
        <w:numPr>
          <w:ilvl w:val="0"/>
          <w:numId w:val="7"/>
        </w:numPr>
        <w:tabs>
          <w:tab w:val="clear" w:pos="1560"/>
          <w:tab w:val="num" w:pos="1200"/>
        </w:tabs>
        <w:spacing w:before="0" w:beforeAutospacing="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281277">
        <w:rPr>
          <w:rFonts w:ascii="Cambria" w:hAnsi="Cambria"/>
          <w:sz w:val="20"/>
          <w:szCs w:val="20"/>
        </w:rPr>
        <w:t>Wykonawca zobowiązuje się do złożenia, najpóźniej w dniu podpisania protokołu końcowego odbioru robót, pisemnego oświadczenia o wykonaniu przedmiotu Umowy w sposób zgodny z zasadą DNSH oraz do przedłożenia – na żądanie Zamawiającego – dokumentów potwierdzających prawidłową gospodarkę odpadami oraz spełnienie wskaźników energetycznych.</w:t>
      </w:r>
    </w:p>
    <w:p w14:paraId="27A29857" w14:textId="05D62DB6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Wykonawca w terminie </w:t>
      </w:r>
      <w:r w:rsidR="009610A6">
        <w:rPr>
          <w:rFonts w:ascii="Cambria" w:eastAsia="Calibri" w:hAnsi="Cambria" w:cs="Calibri"/>
          <w:sz w:val="20"/>
          <w:szCs w:val="20"/>
        </w:rPr>
        <w:t xml:space="preserve">siedmiu </w:t>
      </w:r>
      <w:r w:rsidRPr="007256F4">
        <w:rPr>
          <w:rFonts w:ascii="Cambria" w:eastAsia="Calibri" w:hAnsi="Cambria" w:cs="Calibri"/>
          <w:sz w:val="20"/>
          <w:szCs w:val="20"/>
        </w:rPr>
        <w:t>dni od daty zawarcia umowy przedstawi do zatwierdzenia przez Zamawiającego po pozytywnej opinii Inspektora nadzoru harmonogram rzeczowo-finansowy</w:t>
      </w:r>
      <w:r w:rsidR="00C6060B">
        <w:rPr>
          <w:rFonts w:ascii="Cambria" w:eastAsia="Calibri" w:hAnsi="Cambria" w:cs="Calibri"/>
          <w:sz w:val="20"/>
          <w:szCs w:val="20"/>
        </w:rPr>
        <w:t xml:space="preserve"> </w:t>
      </w:r>
      <w:r w:rsidRPr="007256F4">
        <w:rPr>
          <w:rFonts w:ascii="Cambria" w:eastAsia="Calibri" w:hAnsi="Cambria" w:cs="Calibri"/>
          <w:sz w:val="20"/>
          <w:szCs w:val="20"/>
        </w:rPr>
        <w:t>(dalej harmonogram robót</w:t>
      </w:r>
      <w:r w:rsidR="00C6060B">
        <w:rPr>
          <w:rFonts w:ascii="Cambria" w:eastAsia="Calibri" w:hAnsi="Cambria" w:cs="Calibri"/>
          <w:sz w:val="20"/>
          <w:szCs w:val="20"/>
        </w:rPr>
        <w:t xml:space="preserve"> lub harmonogram</w:t>
      </w:r>
      <w:r w:rsidR="00356C08">
        <w:rPr>
          <w:rFonts w:ascii="Cambria" w:eastAsia="Calibri" w:hAnsi="Cambria" w:cs="Calibri"/>
          <w:sz w:val="20"/>
          <w:szCs w:val="20"/>
        </w:rPr>
        <w:t>)</w:t>
      </w:r>
      <w:r w:rsidRPr="007256F4">
        <w:rPr>
          <w:rFonts w:ascii="Cambria" w:eastAsia="Calibri" w:hAnsi="Cambria" w:cs="Calibri"/>
          <w:sz w:val="20"/>
          <w:szCs w:val="20"/>
        </w:rPr>
        <w:t xml:space="preserve"> z uwzględnieniem terminów wykonania, który zawierać będzie:</w:t>
      </w:r>
    </w:p>
    <w:p w14:paraId="23BB1647" w14:textId="77777777" w:rsidR="007256F4" w:rsidRPr="007256F4" w:rsidRDefault="007256F4" w:rsidP="00AF4CC5">
      <w:pPr>
        <w:numPr>
          <w:ilvl w:val="0"/>
          <w:numId w:val="33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okres realizacji i zakres czynności przygotowawczych,</w:t>
      </w:r>
    </w:p>
    <w:p w14:paraId="5B525F02" w14:textId="227B7982" w:rsidR="007256F4" w:rsidRPr="007256F4" w:rsidRDefault="007256F4" w:rsidP="00AF4CC5">
      <w:pPr>
        <w:numPr>
          <w:ilvl w:val="0"/>
          <w:numId w:val="33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kolejność wykonywania czynności oraz terminy rozpoczęcia i zakończenia poszczególnych etapów </w:t>
      </w:r>
      <w:r w:rsidR="00142163">
        <w:rPr>
          <w:rFonts w:ascii="Cambria" w:eastAsia="Calibri" w:hAnsi="Cambria" w:cs="Calibri"/>
          <w:sz w:val="20"/>
          <w:szCs w:val="20"/>
        </w:rPr>
        <w:br/>
      </w:r>
      <w:r w:rsidRPr="007256F4">
        <w:rPr>
          <w:rFonts w:ascii="Cambria" w:eastAsia="Calibri" w:hAnsi="Cambria" w:cs="Calibri"/>
          <w:sz w:val="20"/>
          <w:szCs w:val="20"/>
        </w:rPr>
        <w:t>lub elementów robót (rozumiane jako rozdziały i podrozdziały  kosztorysów ofertowych) z podaniem ich zakresu i wartości netto/brutto zgodnych z ofertą wraz z uwzględnieniem terminów i zakresu rzeczowo-finansowego przedmiotów odbioru częściowego i końcowego.</w:t>
      </w:r>
    </w:p>
    <w:p w14:paraId="0213B8EE" w14:textId="69D3CD1A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</w:t>
      </w:r>
      <w:r w:rsidR="00142163">
        <w:rPr>
          <w:rFonts w:ascii="Cambria" w:eastAsia="Calibri" w:hAnsi="Cambria" w:cs="Calibri"/>
          <w:sz w:val="20"/>
          <w:szCs w:val="20"/>
        </w:rPr>
        <w:br/>
      </w:r>
      <w:r w:rsidR="00941E17">
        <w:rPr>
          <w:rFonts w:ascii="Cambria" w:eastAsia="Calibri" w:hAnsi="Cambria" w:cs="Calibri"/>
          <w:sz w:val="20"/>
          <w:szCs w:val="20"/>
        </w:rPr>
        <w:t>20</w:t>
      </w:r>
      <w:r w:rsidRPr="007256F4">
        <w:rPr>
          <w:rFonts w:ascii="Cambria" w:eastAsia="Calibri" w:hAnsi="Cambria" w:cs="Calibri"/>
          <w:sz w:val="20"/>
          <w:szCs w:val="20"/>
        </w:rPr>
        <w:t xml:space="preserve"> dni od dnia upływu terminu do jego sporządzenia.</w:t>
      </w:r>
    </w:p>
    <w:p w14:paraId="49AA36D6" w14:textId="77777777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Postęp robót winien odpowiadać ww. harmonogramowi, a zachowanie uzgodnionych terminów jest podstawowym obowiązkiem Wykonawcy.</w:t>
      </w:r>
    </w:p>
    <w:p w14:paraId="22068850" w14:textId="1C4BC471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Wszelkie zdarzenia i fakty zaistniałe w trakcie wykonywania prac a mające wpływ na harmonogram robót i zachowanie ww. terminów muszą być zgłaszane na piśmie Zamawiającemu w terminie do 5 dni po danym zdarzeniu. Zamawiający (w konsultacji z inspektorem nadzoru) oceni zaistniałą sytuację i jej wpływ </w:t>
      </w:r>
      <w:r w:rsidR="00142163">
        <w:rPr>
          <w:rFonts w:ascii="Cambria" w:eastAsia="Calibri" w:hAnsi="Cambria" w:cs="Calibri"/>
          <w:sz w:val="20"/>
          <w:szCs w:val="20"/>
        </w:rPr>
        <w:br/>
      </w:r>
      <w:r w:rsidRPr="007256F4">
        <w:rPr>
          <w:rFonts w:ascii="Cambria" w:eastAsia="Calibri" w:hAnsi="Cambria" w:cs="Calibri"/>
          <w:sz w:val="20"/>
          <w:szCs w:val="20"/>
        </w:rPr>
        <w:t>na termin realizacji prac. Brak zgłoszenia zdarzenia o którym mowa wyżej uniemożliwia powołanie się przez Wykonawcę na to zdarzenie w terminie późniejszym.</w:t>
      </w:r>
    </w:p>
    <w:p w14:paraId="6FA82400" w14:textId="77777777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Wykonawca, wyłącznie na wniosek Zamawiającego, w przypadkach opóźnień w realizacji etapów inwestycji, opracuje w terminie 5 dni, nowy, aktualny harmonogram i przedłoży go do zatwierdzenia Zamawiającemu, przy zachowaniu umownego terminu zakończenia robót. Niewykonanie tego obowiązku uprawnia Zamawiającego do odstąpienia od umowy w terminie </w:t>
      </w:r>
      <w:r w:rsidR="00533F03">
        <w:rPr>
          <w:rFonts w:ascii="Cambria" w:eastAsia="Calibri" w:hAnsi="Cambria" w:cs="Calibri"/>
          <w:sz w:val="20"/>
          <w:szCs w:val="20"/>
        </w:rPr>
        <w:t>3</w:t>
      </w:r>
      <w:r w:rsidRPr="007256F4">
        <w:rPr>
          <w:rFonts w:ascii="Cambria" w:eastAsia="Calibri" w:hAnsi="Cambria" w:cs="Calibri"/>
          <w:sz w:val="20"/>
          <w:szCs w:val="20"/>
        </w:rPr>
        <w:t>0 dni od upływu terminu do przedłużenia zaktualizowanego harmonogramu robót.</w:t>
      </w:r>
    </w:p>
    <w:p w14:paraId="207A0405" w14:textId="77777777" w:rsidR="007256F4" w:rsidRPr="00DA0D11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 przypadku zmiany  terminu końcowego robót; Przedmiotu </w:t>
      </w:r>
      <w:r w:rsidR="00ED648D">
        <w:rPr>
          <w:rFonts w:ascii="Cambria" w:eastAsia="Calibri" w:hAnsi="Cambria" w:cs="Calibri"/>
          <w:sz w:val="20"/>
          <w:szCs w:val="20"/>
        </w:rPr>
        <w:t>u</w:t>
      </w:r>
      <w:r w:rsidRPr="007256F4">
        <w:rPr>
          <w:rFonts w:ascii="Cambria" w:eastAsia="Calibri" w:hAnsi="Cambria" w:cs="Calibri"/>
          <w:sz w:val="20"/>
          <w:szCs w:val="20"/>
        </w:rPr>
        <w:t>mowy (w oparciu o dopus</w:t>
      </w:r>
      <w:r w:rsidR="00941E17">
        <w:rPr>
          <w:rFonts w:ascii="Cambria" w:eastAsia="Calibri" w:hAnsi="Cambria" w:cs="Calibri"/>
          <w:sz w:val="20"/>
          <w:szCs w:val="20"/>
        </w:rPr>
        <w:t>zczalne zmiany wskazane w S</w:t>
      </w:r>
      <w:r w:rsidRPr="007256F4">
        <w:rPr>
          <w:rFonts w:ascii="Cambria" w:eastAsia="Calibri" w:hAnsi="Cambria" w:cs="Calibri"/>
          <w:sz w:val="20"/>
          <w:szCs w:val="20"/>
        </w:rPr>
        <w:t xml:space="preserve">WZ) wykonawca opracuje w terminie 5 dni, nowy aktualny harmonogram uwzględniający </w:t>
      </w:r>
      <w:r w:rsidR="00ED648D">
        <w:rPr>
          <w:rFonts w:ascii="Cambria" w:eastAsia="Calibri" w:hAnsi="Cambria" w:cs="Calibri"/>
          <w:sz w:val="20"/>
          <w:szCs w:val="20"/>
        </w:rPr>
        <w:t>p</w:t>
      </w:r>
      <w:r w:rsidRPr="007256F4">
        <w:rPr>
          <w:rFonts w:ascii="Cambria" w:eastAsia="Calibri" w:hAnsi="Cambria" w:cs="Calibri"/>
          <w:sz w:val="20"/>
          <w:szCs w:val="20"/>
        </w:rPr>
        <w:t>rzedmiotowe zmiany. (</w:t>
      </w:r>
      <w:r w:rsidR="00C6060B">
        <w:rPr>
          <w:rFonts w:ascii="Cambria" w:eastAsia="Calibri" w:hAnsi="Cambria" w:cs="Calibri"/>
          <w:sz w:val="20"/>
          <w:szCs w:val="20"/>
        </w:rPr>
        <w:t>h</w:t>
      </w:r>
      <w:r w:rsidRPr="007256F4">
        <w:rPr>
          <w:rFonts w:ascii="Cambria" w:eastAsia="Calibri" w:hAnsi="Cambria" w:cs="Calibri"/>
          <w:sz w:val="20"/>
          <w:szCs w:val="20"/>
        </w:rPr>
        <w:t xml:space="preserve">armonogram taki będzie zawierał roboty i wartości robót już wykonanych oraz pozostałe do wykonania). Niewykonanie tego obowiązku uprawnia Zamawiającego do odstąpienia od </w:t>
      </w:r>
      <w:r w:rsidRPr="00DA0D11">
        <w:rPr>
          <w:rFonts w:ascii="Cambria" w:eastAsia="Calibri" w:hAnsi="Cambria" w:cs="Calibri"/>
          <w:sz w:val="20"/>
          <w:szCs w:val="20"/>
        </w:rPr>
        <w:t>umowy w terminie 90 dni od upływu terminu do przedłużenia zaktualizowanego harmonogramu robót.</w:t>
      </w:r>
    </w:p>
    <w:p w14:paraId="01FE5532" w14:textId="77777777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Każda zmiana harmonogramu wymaga formy pisemnej. </w:t>
      </w:r>
    </w:p>
    <w:p w14:paraId="1516FEB6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</w:p>
    <w:p w14:paraId="2E3651A8" w14:textId="77777777" w:rsidR="00BF0B98" w:rsidRPr="00D271A8" w:rsidRDefault="00BF0B98" w:rsidP="00836D90">
      <w:pPr>
        <w:numPr>
          <w:ilvl w:val="0"/>
          <w:numId w:val="8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74E753B9" w14:textId="30CD4E33" w:rsidR="00BF0B98" w:rsidRPr="00D271A8" w:rsidRDefault="00BF0B98" w:rsidP="00836D90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Protokolarne przekazanie placu budowy,  dokumentacja projektowa (1 egz.) oraz dziennika budowy nastąpi w terminie do </w:t>
      </w:r>
      <w:r w:rsidR="009610A6">
        <w:rPr>
          <w:rFonts w:ascii="Cambria" w:hAnsi="Cambria" w:cs="Arial"/>
          <w:sz w:val="20"/>
          <w:szCs w:val="20"/>
        </w:rPr>
        <w:t>7</w:t>
      </w:r>
      <w:r w:rsidRPr="00D271A8">
        <w:rPr>
          <w:rFonts w:ascii="Cambria" w:hAnsi="Cambria" w:cs="Arial"/>
          <w:sz w:val="20"/>
          <w:szCs w:val="20"/>
        </w:rPr>
        <w:t xml:space="preserve"> dni od podpisania umowy.</w:t>
      </w:r>
    </w:p>
    <w:p w14:paraId="57062159" w14:textId="17883D87" w:rsidR="00AA27B3" w:rsidRPr="001A01EC" w:rsidRDefault="00BF0B98" w:rsidP="001A01EC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Zakończenie robót nastąpi w terminie</w:t>
      </w:r>
      <w:r w:rsidR="00AA27B3">
        <w:rPr>
          <w:rFonts w:ascii="Cambria" w:eastAsia="Times-Roman" w:hAnsi="Cambria" w:cs="Arial"/>
          <w:b/>
          <w:sz w:val="20"/>
          <w:szCs w:val="20"/>
        </w:rPr>
        <w:t>:</w:t>
      </w:r>
      <w:r w:rsidR="001A01EC">
        <w:rPr>
          <w:rFonts w:ascii="Cambria" w:hAnsi="Cambria" w:cs="Arial"/>
          <w:sz w:val="20"/>
          <w:szCs w:val="20"/>
        </w:rPr>
        <w:t xml:space="preserve"> </w:t>
      </w:r>
      <w:r w:rsidR="001A01EC" w:rsidRPr="001A01EC">
        <w:rPr>
          <w:rFonts w:ascii="Cambria" w:hAnsi="Cambria" w:cs="Arial"/>
          <w:b/>
          <w:bCs/>
          <w:sz w:val="20"/>
          <w:szCs w:val="20"/>
        </w:rPr>
        <w:t>do</w:t>
      </w:r>
      <w:r w:rsidR="001A01EC">
        <w:rPr>
          <w:rFonts w:ascii="Cambria" w:hAnsi="Cambria" w:cs="Arial"/>
          <w:sz w:val="20"/>
          <w:szCs w:val="20"/>
        </w:rPr>
        <w:t xml:space="preserve"> </w:t>
      </w:r>
      <w:r w:rsidR="00E404AF">
        <w:rPr>
          <w:rFonts w:ascii="Cambria" w:eastAsia="Times-Roman" w:hAnsi="Cambria" w:cs="Arial"/>
          <w:b/>
          <w:sz w:val="20"/>
          <w:szCs w:val="20"/>
        </w:rPr>
        <w:t>……</w:t>
      </w:r>
      <w:r w:rsidR="006A6A9D" w:rsidRPr="001A01EC">
        <w:rPr>
          <w:rFonts w:ascii="Cambria" w:eastAsia="Times-Roman" w:hAnsi="Cambria" w:cs="Arial"/>
          <w:b/>
          <w:sz w:val="20"/>
          <w:szCs w:val="20"/>
        </w:rPr>
        <w:t xml:space="preserve"> miesięcy </w:t>
      </w:r>
      <w:r w:rsidR="00E404AF">
        <w:rPr>
          <w:rFonts w:ascii="Cambria" w:eastAsia="Times-Roman" w:hAnsi="Cambria" w:cs="Arial"/>
          <w:b/>
          <w:sz w:val="20"/>
          <w:szCs w:val="20"/>
        </w:rPr>
        <w:t>(zgodnie ze złożoną ofertą).</w:t>
      </w:r>
    </w:p>
    <w:p w14:paraId="213A46CC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3</w:t>
      </w:r>
    </w:p>
    <w:p w14:paraId="53BAD66D" w14:textId="77777777" w:rsidR="00BF0B98" w:rsidRPr="00D271A8" w:rsidRDefault="00BF0B98" w:rsidP="00142163">
      <w:pPr>
        <w:numPr>
          <w:ilvl w:val="0"/>
          <w:numId w:val="9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zobowiązany jest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o zauważonych wadach w dokumentacji projektowej w terminie 7 dni od daty ich ujawnienia.</w:t>
      </w:r>
    </w:p>
    <w:p w14:paraId="41C0F707" w14:textId="77777777" w:rsidR="00BF0B98" w:rsidRPr="00D271A8" w:rsidRDefault="00BF0B98" w:rsidP="00142163">
      <w:pPr>
        <w:numPr>
          <w:ilvl w:val="0"/>
          <w:numId w:val="9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lastRenderedPageBreak/>
        <w:t>Wykonawca</w:t>
      </w:r>
      <w:r w:rsidRPr="00D271A8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o zauważonych wadach w dokumentacji projektowej. </w:t>
      </w:r>
    </w:p>
    <w:p w14:paraId="22D1A2CF" w14:textId="77777777" w:rsidR="00BF0B98" w:rsidRPr="00D271A8" w:rsidRDefault="00BF0B98" w:rsidP="00142163">
      <w:pPr>
        <w:numPr>
          <w:ilvl w:val="0"/>
          <w:numId w:val="9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</w:t>
      </w:r>
      <w:r w:rsidR="00BF4310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wobec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i osób trzecich.</w:t>
      </w:r>
    </w:p>
    <w:p w14:paraId="5F5F9BD1" w14:textId="1EE95161" w:rsidR="00BF0B98" w:rsidRPr="00D271A8" w:rsidRDefault="00BF0B98" w:rsidP="00142163">
      <w:pPr>
        <w:numPr>
          <w:ilvl w:val="0"/>
          <w:numId w:val="9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</w:t>
      </w:r>
      <w:r w:rsidRPr="003001E9">
        <w:rPr>
          <w:rFonts w:ascii="Cambria" w:hAnsi="Cambria" w:cs="Arial"/>
          <w:sz w:val="20"/>
          <w:szCs w:val="20"/>
        </w:rPr>
        <w:t xml:space="preserve">zobowiązany do zawiadamiania wpisem do dziennika budowy oraz dostarczeniem informacji pisemnej do siedziby Zamawiającego o wykonaniu robót zanikających i ulegających zakryciu </w:t>
      </w:r>
      <w:r w:rsidR="00142163">
        <w:rPr>
          <w:rFonts w:ascii="Cambria" w:hAnsi="Cambria" w:cs="Arial"/>
          <w:sz w:val="20"/>
          <w:szCs w:val="20"/>
        </w:rPr>
        <w:br/>
      </w:r>
      <w:r w:rsidRPr="003001E9">
        <w:rPr>
          <w:rFonts w:ascii="Cambria" w:hAnsi="Cambria" w:cs="Arial"/>
          <w:sz w:val="20"/>
          <w:szCs w:val="20"/>
        </w:rPr>
        <w:t xml:space="preserve">z 4 dniowym wyprzedzeniem umożliwiającym ich sprawdzenie przez Inspektora Nadzoru. Jeżeli </w:t>
      </w:r>
      <w:r w:rsidRPr="003001E9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nie poinformuje o tym fakcie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, zobowiązany będzie odkryć te roboty </w:t>
      </w:r>
      <w:r w:rsidR="0014216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lub wykonać otwory niezbędne do ich zbadania, a następnie przywrócić je do stanu poprzedniego </w:t>
      </w:r>
      <w:r w:rsidR="0014216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na własny koszt.</w:t>
      </w:r>
    </w:p>
    <w:p w14:paraId="71E978BD" w14:textId="77777777" w:rsidR="00BF0B98" w:rsidRPr="00D271A8" w:rsidRDefault="00BF0B98" w:rsidP="00142163">
      <w:pPr>
        <w:numPr>
          <w:ilvl w:val="0"/>
          <w:numId w:val="9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D271A8">
        <w:rPr>
          <w:rFonts w:ascii="Cambria" w:hAnsi="Cambria" w:cs="Arial"/>
          <w:sz w:val="20"/>
          <w:szCs w:val="20"/>
          <w:vertAlign w:val="superscript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24C9E65E" w14:textId="77777777" w:rsidR="00BF0B98" w:rsidRPr="00D271A8" w:rsidRDefault="00BF0B98" w:rsidP="00142163">
      <w:pPr>
        <w:numPr>
          <w:ilvl w:val="0"/>
          <w:numId w:val="9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709779CA" w14:textId="77777777" w:rsidR="00BF0B98" w:rsidRPr="00D271A8" w:rsidRDefault="00BF0B98" w:rsidP="00142163">
      <w:pPr>
        <w:pStyle w:val="Tytu"/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7. </w:t>
      </w:r>
      <w:r w:rsidRPr="00D271A8">
        <w:rPr>
          <w:rFonts w:ascii="Cambria" w:hAnsi="Cambria" w:cs="Arial"/>
          <w:b w:val="0"/>
          <w:bCs/>
          <w:sz w:val="20"/>
        </w:rPr>
        <w:tab/>
        <w:t>Przy realizacji zamówienia z udziałem podwykonawcy zastosowanie mają przepisy art</w:t>
      </w:r>
      <w:r w:rsidRPr="00443C44">
        <w:rPr>
          <w:rFonts w:ascii="Cambria" w:hAnsi="Cambria" w:cs="Arial"/>
          <w:b w:val="0"/>
          <w:bCs/>
          <w:sz w:val="20"/>
        </w:rPr>
        <w:t xml:space="preserve">. </w:t>
      </w:r>
      <w:r w:rsidR="004D3F6E" w:rsidRPr="00443C44">
        <w:rPr>
          <w:rFonts w:ascii="Cambria" w:hAnsi="Cambria" w:cs="Arial"/>
          <w:b w:val="0"/>
          <w:bCs/>
          <w:sz w:val="20"/>
        </w:rPr>
        <w:t>437, 447, 464 i 465</w:t>
      </w:r>
      <w:r w:rsidRPr="00D271A8">
        <w:rPr>
          <w:rFonts w:ascii="Cambria" w:hAnsi="Cambria" w:cs="Arial"/>
          <w:b w:val="0"/>
          <w:bCs/>
          <w:sz w:val="20"/>
        </w:rPr>
        <w:t xml:space="preserve"> ustawy PZP.</w:t>
      </w:r>
    </w:p>
    <w:p w14:paraId="7E282BD2" w14:textId="27EFCB46" w:rsidR="00BF0B98" w:rsidRPr="00D271A8" w:rsidRDefault="00BF0B98" w:rsidP="00142163">
      <w:pPr>
        <w:pStyle w:val="Tytu"/>
        <w:spacing w:after="120" w:line="276" w:lineRule="auto"/>
        <w:ind w:left="1134" w:hanging="567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1)</w:t>
      </w:r>
      <w:r w:rsidRPr="00D271A8">
        <w:rPr>
          <w:rFonts w:ascii="Cambria" w:hAnsi="Cambria" w:cs="Arial"/>
          <w:b w:val="0"/>
          <w:bCs/>
          <w:sz w:val="20"/>
        </w:rPr>
        <w:tab/>
      </w:r>
      <w:r w:rsidRPr="00D271A8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</w:t>
      </w:r>
      <w:r w:rsidR="00142163">
        <w:rPr>
          <w:rFonts w:ascii="Cambria" w:hAnsi="Cambria" w:cs="Arial"/>
          <w:b w:val="0"/>
          <w:sz w:val="20"/>
        </w:rPr>
        <w:br/>
      </w:r>
      <w:r w:rsidRPr="00D271A8">
        <w:rPr>
          <w:rFonts w:ascii="Cambria" w:hAnsi="Cambria" w:cs="Arial"/>
          <w:b w:val="0"/>
          <w:sz w:val="20"/>
        </w:rPr>
        <w:t xml:space="preserve">z przedłożoną zgodą wykonawcy na zawarcie umowy o podwykonawstwo lub dokonania zmian </w:t>
      </w:r>
      <w:r w:rsidR="00142163">
        <w:rPr>
          <w:rFonts w:ascii="Cambria" w:hAnsi="Cambria" w:cs="Arial"/>
          <w:b w:val="0"/>
          <w:sz w:val="20"/>
        </w:rPr>
        <w:br/>
      </w:r>
      <w:r w:rsidRPr="00D271A8">
        <w:rPr>
          <w:rFonts w:ascii="Cambria" w:hAnsi="Cambria" w:cs="Arial"/>
          <w:b w:val="0"/>
          <w:sz w:val="20"/>
        </w:rPr>
        <w:t xml:space="preserve">w zawartej umowie. </w:t>
      </w:r>
    </w:p>
    <w:p w14:paraId="662617CA" w14:textId="77777777" w:rsidR="00BF0B98" w:rsidRPr="00D271A8" w:rsidRDefault="00BF0B98" w:rsidP="00142163">
      <w:pPr>
        <w:pStyle w:val="Tytu"/>
        <w:spacing w:after="120" w:line="276" w:lineRule="auto"/>
        <w:ind w:left="1134" w:hanging="567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2)</w:t>
      </w:r>
      <w:r w:rsidRPr="00D271A8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14:paraId="5E6B8E00" w14:textId="77777777" w:rsidR="00BF0B98" w:rsidRPr="00D271A8" w:rsidRDefault="00BF4310" w:rsidP="00142163">
      <w:pPr>
        <w:pStyle w:val="Bezodstpw"/>
        <w:numPr>
          <w:ilvl w:val="0"/>
          <w:numId w:val="4"/>
        </w:numPr>
        <w:tabs>
          <w:tab w:val="num" w:pos="1560"/>
        </w:tabs>
        <w:suppressAutoHyphens/>
        <w:spacing w:line="276" w:lineRule="auto"/>
        <w:ind w:left="1560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</w:t>
      </w:r>
      <w:r w:rsidR="00BF0B98" w:rsidRPr="00D271A8">
        <w:rPr>
          <w:rFonts w:ascii="Cambria" w:hAnsi="Cambria" w:cs="Arial"/>
          <w:sz w:val="20"/>
          <w:szCs w:val="20"/>
        </w:rPr>
        <w:t xml:space="preserve">mowa nie może określać terminu zapłaty dłuższego niż 30 dni od dnia doręczenia faktury, </w:t>
      </w:r>
    </w:p>
    <w:p w14:paraId="5F338C3C" w14:textId="74F32227" w:rsidR="00BF0B98" w:rsidRPr="00D271A8" w:rsidRDefault="00BF0B98" w:rsidP="00142163">
      <w:pPr>
        <w:pStyle w:val="Bezodstpw"/>
        <w:numPr>
          <w:ilvl w:val="0"/>
          <w:numId w:val="4"/>
        </w:numPr>
        <w:tabs>
          <w:tab w:val="num" w:pos="1560"/>
        </w:tabs>
        <w:suppressAutoHyphens/>
        <w:spacing w:line="276" w:lineRule="auto"/>
        <w:ind w:left="1560" w:hanging="284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</w:t>
      </w:r>
      <w:r w:rsidR="0014216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niż te określone w umowie podstawowej pomiędzy Zamawiającym i Wykonawcą </w:t>
      </w:r>
    </w:p>
    <w:p w14:paraId="5797CBC3" w14:textId="3E93AC0A" w:rsidR="00BF0B98" w:rsidRPr="00D271A8" w:rsidRDefault="00BF0B98" w:rsidP="00142163">
      <w:pPr>
        <w:pStyle w:val="Bezodstpw"/>
        <w:numPr>
          <w:ilvl w:val="0"/>
          <w:numId w:val="4"/>
        </w:numPr>
        <w:tabs>
          <w:tab w:val="num" w:pos="1560"/>
        </w:tabs>
        <w:suppressAutoHyphens/>
        <w:spacing w:line="276" w:lineRule="auto"/>
        <w:ind w:left="1560" w:hanging="284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</w:t>
      </w:r>
      <w:r w:rsidR="0014216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być bardziej rygorystyczne niż te określone w umowie podstawowej pomiędzy Zamawiającym </w:t>
      </w:r>
      <w:r w:rsidR="0014216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i Wykonawcą </w:t>
      </w:r>
    </w:p>
    <w:p w14:paraId="7570DC3E" w14:textId="425980E3" w:rsidR="00BF0B98" w:rsidRPr="00D271A8" w:rsidRDefault="00BF0B98" w:rsidP="00142163">
      <w:pPr>
        <w:pStyle w:val="Bezodstpw"/>
        <w:numPr>
          <w:ilvl w:val="0"/>
          <w:numId w:val="4"/>
        </w:numPr>
        <w:tabs>
          <w:tab w:val="num" w:pos="1560"/>
        </w:tabs>
        <w:suppressAutoHyphens/>
        <w:spacing w:line="276" w:lineRule="auto"/>
        <w:ind w:left="1560" w:hanging="284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termin realizacji, sposób spełnienia świadczenia oraz zmiany zawartej umowy musi </w:t>
      </w:r>
      <w:r w:rsidR="00142163">
        <w:rPr>
          <w:rFonts w:ascii="Cambria" w:hAnsi="Cambria" w:cs="Arial"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być zg</w:t>
      </w:r>
      <w:r w:rsidR="003C2569">
        <w:rPr>
          <w:rFonts w:ascii="Cambria" w:hAnsi="Cambria" w:cs="Arial"/>
          <w:bCs/>
          <w:sz w:val="20"/>
          <w:szCs w:val="20"/>
        </w:rPr>
        <w:t>odny z wymogami określonymi w S</w:t>
      </w:r>
      <w:r w:rsidRPr="00D271A8">
        <w:rPr>
          <w:rFonts w:ascii="Cambria" w:hAnsi="Cambria" w:cs="Arial"/>
          <w:bCs/>
          <w:sz w:val="20"/>
          <w:szCs w:val="20"/>
        </w:rPr>
        <w:t>WZ.</w:t>
      </w:r>
    </w:p>
    <w:p w14:paraId="05BE1FA7" w14:textId="23179208" w:rsidR="00BF0B98" w:rsidRPr="00D271A8" w:rsidRDefault="00BF0B98" w:rsidP="00142163">
      <w:pPr>
        <w:pStyle w:val="Bezodstpw"/>
        <w:numPr>
          <w:ilvl w:val="0"/>
          <w:numId w:val="4"/>
        </w:numPr>
        <w:tabs>
          <w:tab w:val="num" w:pos="1560"/>
        </w:tabs>
        <w:suppressAutoHyphens/>
        <w:spacing w:line="276" w:lineRule="auto"/>
        <w:ind w:left="1560" w:hanging="284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zakazuje się wprowadzenia do umowy zapisów, które będą zwalniały wykonawcę </w:t>
      </w:r>
      <w:r w:rsidR="00142163">
        <w:rPr>
          <w:rFonts w:ascii="Cambria" w:hAnsi="Cambria" w:cs="Arial"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 xml:space="preserve">z odpowiedzialności względem zamawiającego za roboty wykonane przez podwykonawcę </w:t>
      </w:r>
      <w:r w:rsidR="00142163">
        <w:rPr>
          <w:rFonts w:ascii="Cambria" w:hAnsi="Cambria" w:cs="Arial"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lub dalszych podwykonawców.</w:t>
      </w:r>
    </w:p>
    <w:p w14:paraId="69D0F726" w14:textId="02844C29" w:rsidR="00BF0B98" w:rsidRPr="00D271A8" w:rsidRDefault="00BF0B98" w:rsidP="00142163">
      <w:pPr>
        <w:pStyle w:val="Tytu"/>
        <w:spacing w:after="120" w:line="276" w:lineRule="auto"/>
        <w:ind w:left="1134" w:hanging="567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3) </w:t>
      </w:r>
      <w:r w:rsidRPr="00D271A8">
        <w:rPr>
          <w:rFonts w:ascii="Cambria" w:hAnsi="Cambria" w:cs="Arial"/>
          <w:b w:val="0"/>
          <w:bCs/>
          <w:sz w:val="20"/>
        </w:rPr>
        <w:tab/>
        <w:t xml:space="preserve">Zamawiający w terminie 5 dni od daty przekazania projektu umowy składa pisemne zastrzeżenia </w:t>
      </w:r>
      <w:r w:rsidR="00142163">
        <w:rPr>
          <w:rFonts w:ascii="Cambria" w:hAnsi="Cambria" w:cs="Arial"/>
          <w:b w:val="0"/>
          <w:bCs/>
          <w:sz w:val="20"/>
        </w:rPr>
        <w:br/>
      </w:r>
      <w:r w:rsidRPr="00D271A8">
        <w:rPr>
          <w:rFonts w:ascii="Cambria" w:hAnsi="Cambria" w:cs="Arial"/>
          <w:b w:val="0"/>
          <w:bCs/>
          <w:sz w:val="20"/>
        </w:rPr>
        <w:t xml:space="preserve">do jej treści. </w:t>
      </w:r>
      <w:r w:rsidRPr="00D271A8">
        <w:rPr>
          <w:rFonts w:ascii="Cambria" w:hAnsi="Cambria" w:cs="Arial"/>
          <w:b w:val="0"/>
          <w:sz w:val="20"/>
        </w:rPr>
        <w:t>Niezgłoszenie pisemnych zastrzeżeń</w:t>
      </w:r>
      <w:r w:rsidRPr="00D271A8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D271A8">
        <w:rPr>
          <w:rFonts w:ascii="Cambria" w:hAnsi="Cambria" w:cs="Arial"/>
          <w:b w:val="0"/>
          <w:sz w:val="20"/>
        </w:rPr>
        <w:t xml:space="preserve">uważa się projekt umowy </w:t>
      </w:r>
      <w:r w:rsidR="00142163">
        <w:rPr>
          <w:rFonts w:ascii="Cambria" w:hAnsi="Cambria" w:cs="Arial"/>
          <w:b w:val="0"/>
          <w:sz w:val="20"/>
        </w:rPr>
        <w:br/>
      </w:r>
      <w:r w:rsidRPr="00D271A8">
        <w:rPr>
          <w:rFonts w:ascii="Cambria" w:hAnsi="Cambria" w:cs="Arial"/>
          <w:b w:val="0"/>
          <w:sz w:val="20"/>
        </w:rPr>
        <w:t>za zaakceptowany.</w:t>
      </w:r>
    </w:p>
    <w:p w14:paraId="10A65076" w14:textId="3F62E1AE" w:rsidR="00430BAF" w:rsidRPr="00D271A8" w:rsidRDefault="00BF0B98" w:rsidP="00142163">
      <w:pPr>
        <w:pStyle w:val="Tytu"/>
        <w:spacing w:after="120" w:line="276" w:lineRule="auto"/>
        <w:ind w:left="1134" w:hanging="567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sz w:val="20"/>
        </w:rPr>
        <w:t>4)</w:t>
      </w:r>
      <w:r w:rsidRPr="00D271A8">
        <w:rPr>
          <w:rFonts w:ascii="Cambria" w:hAnsi="Cambria" w:cs="Arial"/>
          <w:b w:val="0"/>
          <w:sz w:val="20"/>
        </w:rPr>
        <w:tab/>
      </w:r>
      <w:r w:rsidR="006D028B" w:rsidRPr="006D028B">
        <w:rPr>
          <w:rFonts w:ascii="Cambria" w:hAnsi="Cambria" w:cs="Arial"/>
          <w:b w:val="0"/>
          <w:sz w:val="20"/>
        </w:rPr>
        <w:t xml:space="preserve">Wykonawca, podwykonawca lub dalszy podwykonawca zamówienia przedkłada zamawiającemu poświadczoną za zgodność z oryginałem kopię zawartej umowy o podwykonawstwo na roboty budowlane ,  dostawy i usługi w terminie 7 dni od dnia ich zawarcia. Powyższy obowiązek   </w:t>
      </w:r>
      <w:r w:rsidR="00142163">
        <w:rPr>
          <w:rFonts w:ascii="Cambria" w:hAnsi="Cambria" w:cs="Arial"/>
          <w:b w:val="0"/>
          <w:sz w:val="20"/>
        </w:rPr>
        <w:br/>
      </w:r>
      <w:r w:rsidR="006D028B" w:rsidRPr="006D028B">
        <w:rPr>
          <w:rFonts w:ascii="Cambria" w:hAnsi="Cambria" w:cs="Arial"/>
          <w:b w:val="0"/>
          <w:sz w:val="20"/>
        </w:rPr>
        <w:t xml:space="preserve">nie dotyczy umów na dostawy i usługi o których mowa niniejszym punkcie  jeżeli:  ich wartość </w:t>
      </w:r>
      <w:r w:rsidR="00142163">
        <w:rPr>
          <w:rFonts w:ascii="Cambria" w:hAnsi="Cambria" w:cs="Arial"/>
          <w:b w:val="0"/>
          <w:sz w:val="20"/>
        </w:rPr>
        <w:br/>
      </w:r>
      <w:r w:rsidR="006D028B" w:rsidRPr="006D028B">
        <w:rPr>
          <w:rFonts w:ascii="Cambria" w:hAnsi="Cambria" w:cs="Arial"/>
          <w:b w:val="0"/>
          <w:sz w:val="20"/>
        </w:rPr>
        <w:t>nie przekracza 0,5</w:t>
      </w:r>
      <w:r w:rsidR="00142163">
        <w:rPr>
          <w:rFonts w:ascii="Cambria" w:hAnsi="Cambria" w:cs="Arial"/>
          <w:b w:val="0"/>
          <w:sz w:val="20"/>
        </w:rPr>
        <w:t xml:space="preserve"> </w:t>
      </w:r>
      <w:r w:rsidR="006D028B" w:rsidRPr="006D028B">
        <w:rPr>
          <w:rFonts w:ascii="Cambria" w:hAnsi="Cambria" w:cs="Arial"/>
          <w:b w:val="0"/>
          <w:sz w:val="20"/>
        </w:rPr>
        <w:t>% wartości inwestycji  o ile nie przekracza kwoty 50</w:t>
      </w:r>
      <w:r w:rsidR="00142163">
        <w:rPr>
          <w:rFonts w:ascii="Cambria" w:hAnsi="Cambria" w:cs="Arial"/>
          <w:b w:val="0"/>
          <w:sz w:val="20"/>
        </w:rPr>
        <w:t> </w:t>
      </w:r>
      <w:r w:rsidR="006D028B" w:rsidRPr="006D028B">
        <w:rPr>
          <w:rFonts w:ascii="Cambria" w:hAnsi="Cambria" w:cs="Arial"/>
          <w:b w:val="0"/>
          <w:sz w:val="20"/>
        </w:rPr>
        <w:t>000</w:t>
      </w:r>
      <w:r w:rsidR="00142163">
        <w:rPr>
          <w:rFonts w:ascii="Cambria" w:hAnsi="Cambria" w:cs="Arial"/>
          <w:b w:val="0"/>
          <w:sz w:val="20"/>
        </w:rPr>
        <w:t>,00</w:t>
      </w:r>
      <w:r w:rsidR="006D028B" w:rsidRPr="006D028B">
        <w:rPr>
          <w:rFonts w:ascii="Cambria" w:hAnsi="Cambria" w:cs="Arial"/>
          <w:b w:val="0"/>
          <w:sz w:val="20"/>
        </w:rPr>
        <w:t xml:space="preserve"> złotych</w:t>
      </w:r>
      <w:r w:rsidR="00CD3014" w:rsidRPr="00D271A8">
        <w:rPr>
          <w:rFonts w:ascii="Cambria" w:hAnsi="Cambria" w:cs="Arial"/>
          <w:b w:val="0"/>
          <w:bCs/>
          <w:sz w:val="20"/>
        </w:rPr>
        <w:t>.</w:t>
      </w:r>
    </w:p>
    <w:p w14:paraId="576988AC" w14:textId="77777777" w:rsidR="00BF0B98" w:rsidRPr="00D271A8" w:rsidRDefault="00CD3014" w:rsidP="00142163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 </w:t>
      </w:r>
      <w:r w:rsidR="00BF0B98" w:rsidRPr="00D271A8">
        <w:rPr>
          <w:rFonts w:ascii="Cambria" w:hAnsi="Cambria" w:cs="Arial"/>
          <w:b w:val="0"/>
          <w:bCs/>
          <w:sz w:val="20"/>
        </w:rPr>
        <w:t>8.</w:t>
      </w:r>
      <w:r w:rsidR="00BF0B98" w:rsidRPr="00D271A8">
        <w:rPr>
          <w:rFonts w:ascii="Cambria" w:hAnsi="Cambria" w:cs="Arial"/>
          <w:b w:val="0"/>
          <w:bCs/>
          <w:sz w:val="20"/>
        </w:rPr>
        <w:tab/>
        <w:t xml:space="preserve">Wykonawca ponosi pełną odpowiedzialność za realizację </w:t>
      </w:r>
      <w:r w:rsidR="00BF4310">
        <w:rPr>
          <w:rFonts w:ascii="Cambria" w:hAnsi="Cambria" w:cs="Arial"/>
          <w:b w:val="0"/>
          <w:bCs/>
          <w:sz w:val="20"/>
        </w:rPr>
        <w:t>P</w:t>
      </w:r>
      <w:r w:rsidR="00BF0B98" w:rsidRPr="00D271A8">
        <w:rPr>
          <w:rFonts w:ascii="Cambria" w:hAnsi="Cambria" w:cs="Arial"/>
          <w:b w:val="0"/>
          <w:bCs/>
          <w:sz w:val="20"/>
        </w:rPr>
        <w:t>rzedmiotu zamówienia przez podwykonawcę.</w:t>
      </w:r>
    </w:p>
    <w:p w14:paraId="06AD051B" w14:textId="509DBFA2" w:rsidR="00BF0B98" w:rsidRPr="00D271A8" w:rsidRDefault="00BF0B9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 xml:space="preserve">9.  </w:t>
      </w:r>
      <w:r w:rsidR="00142163">
        <w:rPr>
          <w:rFonts w:ascii="Cambria" w:hAnsi="Cambria" w:cs="Arial"/>
          <w:b w:val="0"/>
          <w:sz w:val="20"/>
        </w:rPr>
        <w:tab/>
      </w:r>
      <w:r w:rsidR="004D3F6E" w:rsidRPr="004D3F6E">
        <w:rPr>
          <w:rFonts w:ascii="Cambria" w:hAnsi="Cambria" w:cs="Arial"/>
          <w:b w:val="0"/>
          <w:sz w:val="20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="004D3F6E" w:rsidRPr="004D3F6E">
        <w:rPr>
          <w:rFonts w:ascii="Cambria" w:hAnsi="Cambria" w:cs="Arial"/>
          <w:b w:val="0"/>
          <w:sz w:val="20"/>
        </w:rPr>
        <w:t>Pzp</w:t>
      </w:r>
      <w:proofErr w:type="spellEnd"/>
      <w:r w:rsidR="004D3F6E" w:rsidRPr="004D3F6E">
        <w:rPr>
          <w:rFonts w:ascii="Cambria" w:hAnsi="Cambria" w:cs="Arial"/>
          <w:b w:val="0"/>
          <w:sz w:val="20"/>
        </w:rPr>
        <w:t xml:space="preserve"> w celu wykazania spełniania warunków udziału w postępowaniu, Wykonawca jest obowiązany wykazać Zamawiającemu, </w:t>
      </w:r>
      <w:r w:rsidR="00142163">
        <w:rPr>
          <w:rFonts w:ascii="Cambria" w:hAnsi="Cambria" w:cs="Arial"/>
          <w:b w:val="0"/>
          <w:sz w:val="20"/>
        </w:rPr>
        <w:br/>
      </w:r>
      <w:r w:rsidR="004D3F6E" w:rsidRPr="004D3F6E">
        <w:rPr>
          <w:rFonts w:ascii="Cambria" w:hAnsi="Cambria" w:cs="Arial"/>
          <w:b w:val="0"/>
          <w:sz w:val="20"/>
        </w:rPr>
        <w:t xml:space="preserve">iż proponowany inny podwykonawca lub Wykonawca samodzielnie spełnia je w stopniu nie mniejszym </w:t>
      </w:r>
      <w:r w:rsidR="00142163">
        <w:rPr>
          <w:rFonts w:ascii="Cambria" w:hAnsi="Cambria" w:cs="Arial"/>
          <w:b w:val="0"/>
          <w:sz w:val="20"/>
        </w:rPr>
        <w:br/>
      </w:r>
      <w:r w:rsidR="004D3F6E" w:rsidRPr="004D3F6E">
        <w:rPr>
          <w:rFonts w:ascii="Cambria" w:hAnsi="Cambria" w:cs="Arial"/>
          <w:b w:val="0"/>
          <w:sz w:val="20"/>
        </w:rPr>
        <w:lastRenderedPageBreak/>
        <w:t xml:space="preserve">niż wymagany w trakcie postępowania o udzielenie zamówienia stosownie do zapisów </w:t>
      </w:r>
      <w:r w:rsidR="00142163">
        <w:rPr>
          <w:rFonts w:ascii="Cambria" w:hAnsi="Cambria" w:cs="Arial"/>
          <w:b w:val="0"/>
          <w:sz w:val="20"/>
        </w:rPr>
        <w:br/>
      </w:r>
      <w:r w:rsidR="004D3F6E" w:rsidRPr="004D3F6E">
        <w:rPr>
          <w:rFonts w:ascii="Cambria" w:hAnsi="Cambria" w:cs="Arial"/>
          <w:b w:val="0"/>
          <w:sz w:val="20"/>
        </w:rPr>
        <w:t xml:space="preserve">w art. 462 ust. 7 ustawy </w:t>
      </w:r>
      <w:proofErr w:type="spellStart"/>
      <w:r w:rsidR="004D3F6E" w:rsidRPr="004D3F6E">
        <w:rPr>
          <w:rFonts w:ascii="Cambria" w:hAnsi="Cambria" w:cs="Arial"/>
          <w:b w:val="0"/>
          <w:sz w:val="20"/>
        </w:rPr>
        <w:t>Pzp</w:t>
      </w:r>
      <w:proofErr w:type="spellEnd"/>
      <w:r w:rsidRPr="00D271A8">
        <w:rPr>
          <w:rFonts w:ascii="Cambria" w:hAnsi="Cambria" w:cs="Arial"/>
          <w:b w:val="0"/>
          <w:sz w:val="20"/>
        </w:rPr>
        <w:t>.</w:t>
      </w:r>
    </w:p>
    <w:p w14:paraId="58A6C480" w14:textId="5B878A86" w:rsidR="004D3F6E" w:rsidRDefault="00BF0B98" w:rsidP="003A7A16">
      <w:pPr>
        <w:pStyle w:val="Tytu"/>
        <w:numPr>
          <w:ilvl w:val="0"/>
          <w:numId w:val="27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Podwykonawcą robót .................. będzie.............</w:t>
      </w:r>
    </w:p>
    <w:p w14:paraId="10CD5299" w14:textId="2FB0F016" w:rsidR="004D3F6E" w:rsidRPr="00F778A3" w:rsidRDefault="004D3F6E" w:rsidP="00AF4CC5">
      <w:pPr>
        <w:numPr>
          <w:ilvl w:val="0"/>
          <w:numId w:val="34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>Wykonawca gwarantuje, że osoby</w:t>
      </w:r>
      <w:r>
        <w:rPr>
          <w:rFonts w:ascii="Cambria" w:eastAsia="Times New Roman" w:hAnsi="Cambria" w:cs="Calibri"/>
          <w:sz w:val="20"/>
          <w:szCs w:val="20"/>
          <w:lang w:eastAsia="ar-SA"/>
        </w:rPr>
        <w:t>,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 wymagane w SWZ wykonujące Przedmiot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>mowy</w:t>
      </w:r>
      <w:r>
        <w:rPr>
          <w:rFonts w:ascii="Cambria" w:eastAsia="Times New Roman" w:hAnsi="Cambria" w:cs="Calibri"/>
          <w:sz w:val="20"/>
          <w:szCs w:val="20"/>
          <w:lang w:eastAsia="ar-SA"/>
        </w:rPr>
        <w:t>,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 będą zatrudnione </w:t>
      </w:r>
      <w:r w:rsidR="00142163">
        <w:rPr>
          <w:rFonts w:ascii="Cambria" w:eastAsia="Times New Roman" w:hAnsi="Cambria" w:cs="Calibri"/>
          <w:sz w:val="20"/>
          <w:szCs w:val="20"/>
          <w:lang w:eastAsia="ar-SA"/>
        </w:rPr>
        <w:br/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na podstawie umowy o pracę w rozumieniu Kodeksu pracy. Obowiązek realizacji Przedmiotu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mowy przy pomocy osób zatrudnionych na podstawie umowy o pracę dotyczy również realizacji Przedmiotu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mowy przy pomocy podwykonawców. </w:t>
      </w:r>
    </w:p>
    <w:p w14:paraId="2FE660DE" w14:textId="77777777" w:rsidR="004D3F6E" w:rsidRPr="00F778A3" w:rsidRDefault="004D3F6E" w:rsidP="00AF4CC5">
      <w:pPr>
        <w:numPr>
          <w:ilvl w:val="0"/>
          <w:numId w:val="34"/>
        </w:numPr>
        <w:suppressAutoHyphens/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zakresie, w jakim: Zamawiający, na podstawie art. </w:t>
      </w:r>
      <w:r>
        <w:rPr>
          <w:rFonts w:ascii="Cambria" w:hAnsi="Cambria" w:cs="Calibri"/>
          <w:sz w:val="20"/>
          <w:szCs w:val="20"/>
        </w:rPr>
        <w:t>95</w:t>
      </w:r>
      <w:r w:rsidRPr="00F778A3">
        <w:rPr>
          <w:rFonts w:ascii="Cambria" w:hAnsi="Cambria" w:cs="Calibri"/>
          <w:sz w:val="20"/>
          <w:szCs w:val="20"/>
        </w:rPr>
        <w:t xml:space="preserve">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>stawy</w:t>
      </w:r>
      <w:r>
        <w:rPr>
          <w:rFonts w:ascii="Cambria" w:hAnsi="Cambria" w:cs="Calibri"/>
          <w:sz w:val="20"/>
          <w:szCs w:val="20"/>
        </w:rPr>
        <w:t xml:space="preserve"> </w:t>
      </w:r>
      <w:proofErr w:type="spellStart"/>
      <w:r>
        <w:rPr>
          <w:rFonts w:ascii="Cambria" w:hAnsi="Cambria" w:cs="Calibri"/>
          <w:sz w:val="20"/>
          <w:szCs w:val="20"/>
        </w:rPr>
        <w:t>Pzp</w:t>
      </w:r>
      <w:proofErr w:type="spellEnd"/>
      <w:r w:rsidRPr="00F778A3">
        <w:rPr>
          <w:rFonts w:ascii="Cambria" w:hAnsi="Cambria" w:cs="Calibri"/>
          <w:sz w:val="20"/>
          <w:szCs w:val="20"/>
        </w:rPr>
        <w:t xml:space="preserve"> określił w SWZ wymagania zatrudnienia przez</w:t>
      </w:r>
      <w:r>
        <w:rPr>
          <w:rFonts w:ascii="Cambria" w:hAnsi="Cambria" w:cs="Calibri"/>
          <w:sz w:val="20"/>
          <w:szCs w:val="20"/>
        </w:rPr>
        <w:t xml:space="preserve"> W</w:t>
      </w:r>
      <w:r w:rsidRPr="00F778A3">
        <w:rPr>
          <w:rFonts w:ascii="Cambria" w:hAnsi="Cambria" w:cs="Calibri"/>
          <w:sz w:val="20"/>
          <w:szCs w:val="20"/>
        </w:rPr>
        <w:t xml:space="preserve">ykonawcę lub podwykonawcę na podstawie umowy o pracę osób wykonujących czynności wchodzące w zakres </w:t>
      </w:r>
      <w:r w:rsidR="00BF4310"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rzedmiotu zamówienia</w:t>
      </w:r>
      <w:r>
        <w:rPr>
          <w:rFonts w:ascii="Cambria" w:hAnsi="Cambria" w:cs="Calibri"/>
          <w:sz w:val="20"/>
          <w:szCs w:val="20"/>
        </w:rPr>
        <w:t>:</w:t>
      </w:r>
    </w:p>
    <w:p w14:paraId="341F01B6" w14:textId="452817B7" w:rsidR="004D3F6E" w:rsidRPr="00F778A3" w:rsidRDefault="004D3F6E" w:rsidP="00AF4CC5">
      <w:pPr>
        <w:pStyle w:val="Akapitzlist"/>
        <w:numPr>
          <w:ilvl w:val="0"/>
          <w:numId w:val="35"/>
        </w:numPr>
        <w:suppressAutoHyphens/>
        <w:spacing w:after="0"/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Przed zawarciem niniejszej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 xml:space="preserve">mowy i rozpoczęciem pracy nowo zgłaszanych pracowników </w:t>
      </w:r>
      <w:r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do  realizacji czynności, do których odnosi się Obowiązek Zatrudnienia osób na umowę o pracę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Wykonawca przedłoży Zamawiającemu listę pracowników własnych i podwykonawców wraz </w:t>
      </w:r>
      <w:r>
        <w:rPr>
          <w:rFonts w:ascii="Cambria" w:hAnsi="Cambria" w:cs="Calibri"/>
          <w:sz w:val="20"/>
          <w:szCs w:val="20"/>
        </w:rPr>
        <w:br/>
        <w:t>z oświadczeniem, że okazane do</w:t>
      </w:r>
      <w:r w:rsidRPr="00F778A3">
        <w:rPr>
          <w:rFonts w:ascii="Cambria" w:hAnsi="Cambria" w:cs="Calibri"/>
          <w:sz w:val="20"/>
          <w:szCs w:val="20"/>
        </w:rPr>
        <w:t xml:space="preserve"> wglądu kopie umów o pracę osób wymienionych na tej liście </w:t>
      </w:r>
      <w:r w:rsidR="00142163"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 xml:space="preserve">są zgodne z prawdą (Zamawiający nie będzie kopiował, gromadził ani przetwarzał danych osobowych zawartych w okazanych umowach o </w:t>
      </w:r>
      <w:r>
        <w:rPr>
          <w:rFonts w:ascii="Cambria" w:hAnsi="Cambria" w:cs="Calibri"/>
          <w:sz w:val="20"/>
          <w:szCs w:val="20"/>
        </w:rPr>
        <w:t>pracę.)  Nie przedłożenie listy</w:t>
      </w:r>
      <w:r w:rsidRPr="00F778A3">
        <w:rPr>
          <w:rFonts w:ascii="Cambria" w:hAnsi="Cambria" w:cs="Calibri"/>
          <w:sz w:val="20"/>
          <w:szCs w:val="20"/>
        </w:rPr>
        <w:t xml:space="preserve"> osób mających wykonywać </w:t>
      </w:r>
      <w:r w:rsidR="004F5E23"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 zamówienia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upoważnia Zamawiającego</w:t>
      </w:r>
      <w:r>
        <w:rPr>
          <w:rFonts w:ascii="Cambria" w:hAnsi="Cambria" w:cs="Calibri"/>
          <w:sz w:val="20"/>
          <w:szCs w:val="20"/>
        </w:rPr>
        <w:t xml:space="preserve"> i wyznaczonego przedstawiciela</w:t>
      </w:r>
      <w:r w:rsidRPr="00F778A3">
        <w:rPr>
          <w:rFonts w:ascii="Cambria" w:hAnsi="Cambria" w:cs="Calibri"/>
          <w:sz w:val="20"/>
          <w:szCs w:val="20"/>
        </w:rPr>
        <w:t xml:space="preserve"> </w:t>
      </w:r>
      <w:r w:rsidR="00142163"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do niedopuszczenia tych osób do pracy</w:t>
      </w:r>
      <w:r>
        <w:rPr>
          <w:rFonts w:ascii="Cambria" w:hAnsi="Cambria" w:cs="Calibri"/>
          <w:sz w:val="20"/>
          <w:szCs w:val="20"/>
        </w:rPr>
        <w:t>;</w:t>
      </w:r>
    </w:p>
    <w:p w14:paraId="24916D86" w14:textId="1526C077" w:rsidR="004D3F6E" w:rsidRPr="00866BBA" w:rsidRDefault="004D3F6E" w:rsidP="00AF4CC5">
      <w:pPr>
        <w:pStyle w:val="Akapitzlist"/>
        <w:numPr>
          <w:ilvl w:val="0"/>
          <w:numId w:val="35"/>
        </w:numPr>
        <w:suppressAutoHyphens/>
        <w:spacing w:after="0"/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przypadku zmiany składu osobowego Personelu Wykonawcy zapisy </w:t>
      </w:r>
      <w:r>
        <w:rPr>
          <w:rFonts w:ascii="Cambria" w:hAnsi="Cambria" w:cs="Calibri"/>
          <w:sz w:val="20"/>
          <w:szCs w:val="20"/>
        </w:rPr>
        <w:t>pkt</w:t>
      </w:r>
      <w:r w:rsidRPr="00F778A3">
        <w:rPr>
          <w:rFonts w:ascii="Cambria" w:hAnsi="Cambria" w:cs="Calibri"/>
          <w:sz w:val="20"/>
          <w:szCs w:val="20"/>
        </w:rPr>
        <w:t>.</w:t>
      </w:r>
      <w:r>
        <w:rPr>
          <w:rFonts w:ascii="Cambria" w:hAnsi="Cambria" w:cs="Calibri"/>
          <w:sz w:val="20"/>
          <w:szCs w:val="20"/>
        </w:rPr>
        <w:t>1 powyżej</w:t>
      </w:r>
      <w:r w:rsidRPr="00F778A3">
        <w:rPr>
          <w:rFonts w:ascii="Cambria" w:hAnsi="Cambria" w:cs="Calibri"/>
          <w:sz w:val="20"/>
          <w:szCs w:val="20"/>
        </w:rPr>
        <w:t xml:space="preserve"> stosuje </w:t>
      </w:r>
      <w:r w:rsidR="00142163"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się odpowiednio</w:t>
      </w:r>
      <w:r>
        <w:rPr>
          <w:rFonts w:ascii="Cambria" w:hAnsi="Cambria" w:cs="Calibri"/>
          <w:sz w:val="20"/>
          <w:szCs w:val="20"/>
        </w:rPr>
        <w:t>;</w:t>
      </w:r>
    </w:p>
    <w:p w14:paraId="7A236F50" w14:textId="3386984B" w:rsidR="004D3F6E" w:rsidRPr="00F778A3" w:rsidRDefault="004D3F6E" w:rsidP="00AF4CC5">
      <w:pPr>
        <w:pStyle w:val="Akapitzlist"/>
        <w:numPr>
          <w:ilvl w:val="0"/>
          <w:numId w:val="35"/>
        </w:numPr>
        <w:suppressAutoHyphens/>
        <w:spacing w:after="0"/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>Na każde żądanie Zamawiającego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Wykonawca zobowiązany jest przedłożyć Zamawiającemu umowy </w:t>
      </w:r>
      <w:r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o pracę oraz inne dokumenty (na przykład z ZUS) uwiarygadniające zatrudnien</w:t>
      </w:r>
      <w:r>
        <w:rPr>
          <w:rFonts w:ascii="Cambria" w:hAnsi="Cambria" w:cs="Calibri"/>
          <w:sz w:val="20"/>
          <w:szCs w:val="20"/>
        </w:rPr>
        <w:t>ie</w:t>
      </w:r>
      <w:r w:rsidRPr="00F778A3">
        <w:rPr>
          <w:rFonts w:ascii="Cambria" w:hAnsi="Cambria" w:cs="Calibri"/>
          <w:sz w:val="20"/>
          <w:szCs w:val="20"/>
        </w:rPr>
        <w:t xml:space="preserve"> osób realizujących czynności, do których odnosi się Obowiązek Zatrudnienia. Nieprzedłożenie umów </w:t>
      </w:r>
      <w:r w:rsidR="00142163"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i innych dokumentów (nie okazanie do wglądu), o których mowa w zdaniu poprzednim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stanowi przypadek naruszenia Obowiązku Zatrudnienia</w:t>
      </w:r>
      <w:r>
        <w:rPr>
          <w:rFonts w:ascii="Cambria" w:hAnsi="Cambria" w:cs="Calibri"/>
          <w:sz w:val="20"/>
          <w:szCs w:val="20"/>
        </w:rPr>
        <w:t>;</w:t>
      </w:r>
    </w:p>
    <w:p w14:paraId="3C7254C3" w14:textId="74B5B0FD" w:rsidR="004D3F6E" w:rsidRPr="00A40628" w:rsidRDefault="004D3F6E" w:rsidP="00AF4CC5">
      <w:pPr>
        <w:pStyle w:val="Tytu"/>
        <w:numPr>
          <w:ilvl w:val="0"/>
          <w:numId w:val="35"/>
        </w:numPr>
        <w:spacing w:after="120" w:line="276" w:lineRule="auto"/>
        <w:ind w:left="1134" w:hanging="567"/>
        <w:jc w:val="both"/>
        <w:rPr>
          <w:rFonts w:ascii="Cambria" w:hAnsi="Cambria" w:cs="Arial"/>
          <w:b w:val="0"/>
          <w:sz w:val="20"/>
        </w:rPr>
      </w:pPr>
      <w:r w:rsidRPr="00F778A3"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14:paraId="3BE59920" w14:textId="77777777" w:rsidR="006A6A9D" w:rsidRDefault="006A6A9D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092A8AB2" w14:textId="024C159B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4</w:t>
      </w:r>
    </w:p>
    <w:p w14:paraId="40177793" w14:textId="77777777" w:rsidR="00BF0B98" w:rsidRPr="00D271A8" w:rsidRDefault="00BF0B98" w:rsidP="00836D90">
      <w:pPr>
        <w:numPr>
          <w:ilvl w:val="0"/>
          <w:numId w:val="10"/>
        </w:num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Zamawiający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oświadcza, że powołał Nadzór Inwestorski zwany dalej – </w:t>
      </w:r>
      <w:r w:rsidRPr="00D271A8">
        <w:rPr>
          <w:rFonts w:ascii="Cambria" w:hAnsi="Cambria" w:cs="Arial"/>
          <w:b/>
          <w:bCs/>
          <w:sz w:val="20"/>
          <w:szCs w:val="20"/>
        </w:rPr>
        <w:t>Inspektor  Nadzoru:</w:t>
      </w:r>
    </w:p>
    <w:p w14:paraId="5F5322FC" w14:textId="77777777" w:rsidR="00BF3949" w:rsidRPr="00D271A8" w:rsidRDefault="00BF3949" w:rsidP="00BF3949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14:paraId="1371FC8F" w14:textId="77777777" w:rsidR="00BF3949" w:rsidRPr="00D271A8" w:rsidRDefault="00BF3949" w:rsidP="00EE6290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</w:p>
    <w:p w14:paraId="16F2B9B7" w14:textId="3992C9F7" w:rsidR="00BF0B98" w:rsidRPr="00D271A8" w:rsidRDefault="00BF0B98" w:rsidP="00142163">
      <w:pPr>
        <w:spacing w:after="120" w:line="276" w:lineRule="auto"/>
        <w:ind w:left="426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działającego w granicach umocowania określonego przepisami ustawy z dnia 7 lipca 1994r. Prawo Budowlane (tekst jednolity </w:t>
      </w:r>
      <w:r w:rsidR="004D3F6E">
        <w:rPr>
          <w:rFonts w:ascii="Cambria" w:hAnsi="Cambria" w:cs="Arial"/>
          <w:bCs/>
          <w:sz w:val="20"/>
          <w:szCs w:val="20"/>
          <w:lang w:eastAsia="pl-PL"/>
        </w:rPr>
        <w:t>Dz. U. z 202</w:t>
      </w:r>
      <w:r w:rsidR="00142163">
        <w:rPr>
          <w:rFonts w:ascii="Cambria" w:hAnsi="Cambria" w:cs="Arial"/>
          <w:bCs/>
          <w:sz w:val="20"/>
          <w:szCs w:val="20"/>
          <w:lang w:eastAsia="pl-PL"/>
        </w:rPr>
        <w:t>4</w:t>
      </w:r>
      <w:r w:rsidRPr="00D271A8">
        <w:rPr>
          <w:rFonts w:ascii="Cambria" w:hAnsi="Cambria" w:cs="Arial"/>
          <w:bCs/>
          <w:sz w:val="20"/>
          <w:szCs w:val="20"/>
          <w:lang w:eastAsia="pl-PL"/>
        </w:rPr>
        <w:t xml:space="preserve"> r. poz. </w:t>
      </w:r>
      <w:r w:rsidR="00142163">
        <w:rPr>
          <w:rFonts w:ascii="Cambria" w:hAnsi="Cambria" w:cs="Arial"/>
          <w:bCs/>
          <w:sz w:val="20"/>
          <w:szCs w:val="20"/>
          <w:lang w:eastAsia="pl-PL"/>
        </w:rPr>
        <w:t>725</w:t>
      </w:r>
      <w:r w:rsidRPr="00D271A8">
        <w:rPr>
          <w:rFonts w:ascii="Cambria" w:hAnsi="Cambria" w:cs="Arial"/>
          <w:bCs/>
          <w:sz w:val="20"/>
          <w:szCs w:val="20"/>
          <w:lang w:eastAsia="pl-PL"/>
        </w:rPr>
        <w:t xml:space="preserve"> z </w:t>
      </w:r>
      <w:proofErr w:type="spellStart"/>
      <w:r w:rsidRPr="00D271A8">
        <w:rPr>
          <w:rFonts w:ascii="Cambria" w:hAnsi="Cambria" w:cs="Arial"/>
          <w:bCs/>
          <w:sz w:val="20"/>
          <w:szCs w:val="20"/>
          <w:lang w:eastAsia="pl-PL"/>
        </w:rPr>
        <w:t>późn</w:t>
      </w:r>
      <w:proofErr w:type="spellEnd"/>
      <w:r w:rsidRPr="00D271A8">
        <w:rPr>
          <w:rFonts w:ascii="Cambria" w:hAnsi="Cambria" w:cs="Arial"/>
          <w:bCs/>
          <w:sz w:val="20"/>
          <w:szCs w:val="20"/>
          <w:lang w:eastAsia="pl-PL"/>
        </w:rPr>
        <w:t>. zm</w:t>
      </w:r>
      <w:r w:rsidRPr="00D271A8">
        <w:rPr>
          <w:rFonts w:ascii="Cambria" w:hAnsi="Cambria" w:cs="Arial"/>
          <w:sz w:val="20"/>
          <w:szCs w:val="20"/>
        </w:rPr>
        <w:t>).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  </w:t>
      </w:r>
    </w:p>
    <w:p w14:paraId="78CB6B0F" w14:textId="1EF82625" w:rsidR="00BF0B98" w:rsidRPr="00DB1B08" w:rsidRDefault="00BF0B98" w:rsidP="00AF4CC5">
      <w:pPr>
        <w:pStyle w:val="Nagwek1"/>
        <w:numPr>
          <w:ilvl w:val="0"/>
          <w:numId w:val="42"/>
        </w:numPr>
        <w:spacing w:after="120" w:line="276" w:lineRule="auto"/>
        <w:ind w:left="426" w:hanging="426"/>
        <w:rPr>
          <w:rFonts w:cs="Arial"/>
          <w:sz w:val="20"/>
          <w:szCs w:val="20"/>
        </w:rPr>
      </w:pPr>
      <w:r w:rsidRPr="00DB1B08">
        <w:rPr>
          <w:rFonts w:cs="Arial"/>
          <w:sz w:val="20"/>
          <w:szCs w:val="20"/>
        </w:rPr>
        <w:t xml:space="preserve">Ustanowionym przez Wykonawcę </w:t>
      </w:r>
      <w:r w:rsidRPr="00DB1B08">
        <w:rPr>
          <w:rFonts w:cs="Arial"/>
          <w:b w:val="0"/>
          <w:sz w:val="20"/>
          <w:szCs w:val="20"/>
        </w:rPr>
        <w:t>Kierownikiem budowy jest</w:t>
      </w:r>
      <w:r w:rsidRPr="00DB1B08">
        <w:rPr>
          <w:rFonts w:cs="Arial"/>
          <w:sz w:val="20"/>
          <w:szCs w:val="20"/>
        </w:rPr>
        <w:t>:</w:t>
      </w:r>
    </w:p>
    <w:p w14:paraId="2ED70687" w14:textId="77777777" w:rsidR="00E62156" w:rsidRPr="00D271A8" w:rsidRDefault="00E62156" w:rsidP="00E62156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14:paraId="0A222810" w14:textId="7EF1324B" w:rsidR="00BF0B98" w:rsidRPr="00DB1B08" w:rsidRDefault="00BF0B98" w:rsidP="00EE6290">
      <w:pPr>
        <w:pStyle w:val="Nagwek1"/>
        <w:tabs>
          <w:tab w:val="num" w:pos="426"/>
        </w:tabs>
        <w:spacing w:after="120" w:line="276" w:lineRule="auto"/>
        <w:ind w:left="426"/>
        <w:rPr>
          <w:rFonts w:cs="Arial"/>
          <w:b w:val="0"/>
          <w:sz w:val="20"/>
          <w:szCs w:val="20"/>
        </w:rPr>
      </w:pPr>
      <w:r w:rsidRPr="00DB1B08">
        <w:rPr>
          <w:rFonts w:cs="Arial"/>
          <w:b w:val="0"/>
          <w:iCs/>
          <w:sz w:val="20"/>
          <w:szCs w:val="20"/>
        </w:rPr>
        <w:t xml:space="preserve">działający w granicach umocowania określonego przepisami ustawy z dnia 7 lipca 1994r. Prawo Budowlane </w:t>
      </w:r>
      <w:r w:rsidRPr="00DB1B08">
        <w:rPr>
          <w:rFonts w:cs="Arial"/>
          <w:b w:val="0"/>
          <w:sz w:val="20"/>
          <w:szCs w:val="20"/>
        </w:rPr>
        <w:t xml:space="preserve">(tekst jednolity 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>Dz. U. z 20</w:t>
      </w:r>
      <w:r w:rsidR="004D3F6E" w:rsidRPr="00DB1B08">
        <w:rPr>
          <w:rFonts w:cs="Arial"/>
          <w:b w:val="0"/>
          <w:bCs w:val="0"/>
          <w:sz w:val="20"/>
          <w:szCs w:val="20"/>
          <w:lang w:eastAsia="pl-PL"/>
        </w:rPr>
        <w:t>2</w:t>
      </w:r>
      <w:r w:rsidR="009610A6">
        <w:rPr>
          <w:rFonts w:cs="Arial"/>
          <w:b w:val="0"/>
          <w:bCs w:val="0"/>
          <w:sz w:val="20"/>
          <w:szCs w:val="20"/>
          <w:lang w:eastAsia="pl-PL"/>
        </w:rPr>
        <w:t>3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 r. poz. </w:t>
      </w:r>
      <w:r w:rsidR="009610A6">
        <w:rPr>
          <w:rFonts w:cs="Arial"/>
          <w:b w:val="0"/>
          <w:bCs w:val="0"/>
          <w:sz w:val="20"/>
          <w:szCs w:val="20"/>
          <w:lang w:eastAsia="pl-PL"/>
        </w:rPr>
        <w:t>682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 z </w:t>
      </w:r>
      <w:proofErr w:type="spellStart"/>
      <w:r w:rsidRPr="00DB1B08">
        <w:rPr>
          <w:rFonts w:cs="Arial"/>
          <w:b w:val="0"/>
          <w:bCs w:val="0"/>
          <w:sz w:val="20"/>
          <w:szCs w:val="20"/>
          <w:lang w:eastAsia="pl-PL"/>
        </w:rPr>
        <w:t>późn</w:t>
      </w:r>
      <w:proofErr w:type="spellEnd"/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. </w:t>
      </w:r>
      <w:proofErr w:type="spellStart"/>
      <w:r w:rsidRPr="00DB1B08">
        <w:rPr>
          <w:rFonts w:cs="Arial"/>
          <w:b w:val="0"/>
          <w:bCs w:val="0"/>
          <w:sz w:val="20"/>
          <w:szCs w:val="20"/>
          <w:lang w:eastAsia="pl-PL"/>
        </w:rPr>
        <w:t>zm</w:t>
      </w:r>
      <w:proofErr w:type="spellEnd"/>
      <w:r w:rsidRPr="00DB1B08">
        <w:rPr>
          <w:rFonts w:cs="Arial"/>
          <w:b w:val="0"/>
          <w:sz w:val="20"/>
          <w:szCs w:val="20"/>
        </w:rPr>
        <w:t>).</w:t>
      </w:r>
      <w:r w:rsidR="001F6797">
        <w:rPr>
          <w:rFonts w:cs="Arial"/>
          <w:b w:val="0"/>
          <w:sz w:val="20"/>
          <w:szCs w:val="20"/>
        </w:rPr>
        <w:t xml:space="preserve"> – dalej  również ustawy PB</w:t>
      </w:r>
    </w:p>
    <w:p w14:paraId="5B679812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§5</w:t>
      </w:r>
    </w:p>
    <w:p w14:paraId="3041D577" w14:textId="5FD728A4" w:rsidR="00BF0B98" w:rsidRPr="00D271A8" w:rsidRDefault="00BF0B98" w:rsidP="00142163">
      <w:pPr>
        <w:numPr>
          <w:ilvl w:val="0"/>
          <w:numId w:val="11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Zamawiający zwróci się do Wykonawcy z żądaniem usunięcia określonej osoby, która należy </w:t>
      </w:r>
      <w:r w:rsidR="0014216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do personelu Wykonawcy lub jego podwykonawcy oraz uzasadni swoje żądanie, to Wykonawca spowoduje, że osoba ta w ciągu 7 dni opuści teren budowy i nie będzie miała żadnego dalszego wpływu i związku </w:t>
      </w:r>
      <w:r w:rsidR="0014216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z czynnościami związanymi z wykonywaniem umowy.</w:t>
      </w:r>
    </w:p>
    <w:p w14:paraId="68A6F16C" w14:textId="77777777" w:rsidR="00BF0B98" w:rsidRPr="00D271A8" w:rsidRDefault="00BF0B98" w:rsidP="00EE6290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6788A91A" w14:textId="77777777" w:rsidR="00BF0B98" w:rsidRPr="00D271A8" w:rsidRDefault="00BF0B98" w:rsidP="00357621">
      <w:pPr>
        <w:numPr>
          <w:ilvl w:val="0"/>
          <w:numId w:val="12"/>
        </w:numPr>
        <w:tabs>
          <w:tab w:val="clear" w:pos="180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>nie przestrzegają przepisów BHP,</w:t>
      </w:r>
    </w:p>
    <w:p w14:paraId="00CC47BB" w14:textId="77777777" w:rsidR="00BF0B98" w:rsidRPr="00D271A8" w:rsidRDefault="00BF0B98" w:rsidP="00357621">
      <w:pPr>
        <w:numPr>
          <w:ilvl w:val="0"/>
          <w:numId w:val="12"/>
        </w:numPr>
        <w:tabs>
          <w:tab w:val="clear" w:pos="180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37E87905" w14:textId="77777777" w:rsidR="00BF0B98" w:rsidRPr="00D271A8" w:rsidRDefault="00BF0B98" w:rsidP="00357621">
      <w:pPr>
        <w:numPr>
          <w:ilvl w:val="0"/>
          <w:numId w:val="12"/>
        </w:numPr>
        <w:tabs>
          <w:tab w:val="clear" w:pos="180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wykonują robót budowlanych zgodnie z dokumentacja projektową</w:t>
      </w:r>
      <w:r w:rsidR="00AD3256" w:rsidRPr="00D271A8">
        <w:rPr>
          <w:rFonts w:ascii="Cambria" w:hAnsi="Cambria" w:cs="Arial"/>
          <w:sz w:val="20"/>
          <w:szCs w:val="20"/>
        </w:rPr>
        <w:t xml:space="preserve"> - </w:t>
      </w:r>
      <w:r w:rsidRPr="00D271A8">
        <w:rPr>
          <w:rFonts w:ascii="Cambria" w:hAnsi="Cambria" w:cs="Arial"/>
          <w:sz w:val="20"/>
          <w:szCs w:val="20"/>
        </w:rPr>
        <w:t>specyfikacjami technicznymi wykonania i odbioru robót budowlanych oraz zasadami wiedzy technicznej.</w:t>
      </w:r>
      <w:r w:rsidRPr="00D271A8">
        <w:rPr>
          <w:rFonts w:ascii="Cambria" w:hAnsi="Cambria" w:cs="Arial"/>
          <w:sz w:val="20"/>
          <w:szCs w:val="20"/>
        </w:rPr>
        <w:tab/>
      </w:r>
    </w:p>
    <w:p w14:paraId="6C779579" w14:textId="77777777" w:rsidR="00BF0B98" w:rsidRPr="00D271A8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42AE3466" w14:textId="77777777" w:rsidR="00BF0B98" w:rsidRPr="00D271A8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Wykonawca zobowiązany jest prowadzić na bieżąco i przechowywać dokumenty zgodnie z art. 3 pkt 13 i art. 46 ustawy </w:t>
      </w:r>
      <w:r w:rsidR="001F6797"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301D0732" w14:textId="77777777" w:rsidR="00BF0B98" w:rsidRPr="00D271A8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64A9D058" w14:textId="77777777" w:rsidR="00705D19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61AAAF3C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6</w:t>
      </w:r>
    </w:p>
    <w:p w14:paraId="6C1186E2" w14:textId="77777777" w:rsidR="00BF0B98" w:rsidRPr="00D271A8" w:rsidRDefault="00BF0B98" w:rsidP="00357621">
      <w:pPr>
        <w:numPr>
          <w:ilvl w:val="0"/>
          <w:numId w:val="13"/>
        </w:numPr>
        <w:tabs>
          <w:tab w:val="clear" w:pos="1560"/>
        </w:tabs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ramach wymienionej w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 w:rsidR="00AC0CBE"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:</w:t>
      </w:r>
    </w:p>
    <w:p w14:paraId="77707021" w14:textId="77777777" w:rsidR="00BF0B98" w:rsidRPr="00D271A8" w:rsidRDefault="00BF0B98" w:rsidP="00357621">
      <w:pPr>
        <w:numPr>
          <w:ilvl w:val="0"/>
          <w:numId w:val="14"/>
        </w:numPr>
        <w:tabs>
          <w:tab w:val="clear" w:pos="72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Przeprowadzi branżowe próby i odbiory techniczne i technologiczne, wykona inwentaryzację geodezyjną oraz sporządzi dokumentacje powykonawczą z kosztorysami robót wykonanych. </w:t>
      </w:r>
    </w:p>
    <w:p w14:paraId="2F8A8EB6" w14:textId="2B74D251" w:rsidR="00BF0B98" w:rsidRPr="00D271A8" w:rsidRDefault="00BF0B98" w:rsidP="00357621">
      <w:pPr>
        <w:numPr>
          <w:ilvl w:val="0"/>
          <w:numId w:val="14"/>
        </w:numPr>
        <w:tabs>
          <w:tab w:val="clear" w:pos="72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z przekazania odpadów </w:t>
      </w:r>
      <w:r w:rsidR="00357621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do utylizacji podmiotowi uprawnionemu. </w:t>
      </w:r>
    </w:p>
    <w:p w14:paraId="5EC8D44B" w14:textId="77777777" w:rsidR="006A6A9D" w:rsidRDefault="006A6A9D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3C8BB1A6" w14:textId="77777777" w:rsidR="006A6A9D" w:rsidRDefault="006A6A9D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7191A52B" w14:textId="058E3B75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7</w:t>
      </w:r>
    </w:p>
    <w:p w14:paraId="7B7A66A4" w14:textId="77777777" w:rsidR="00BF0B98" w:rsidRPr="00D271A8" w:rsidRDefault="00BF0B98" w:rsidP="00EE6290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na własny koszt:</w:t>
      </w:r>
    </w:p>
    <w:p w14:paraId="21C0A3E1" w14:textId="4CB3E564" w:rsidR="00BF0B98" w:rsidRPr="00D271A8" w:rsidRDefault="00BF0B98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Przygotuje zaplecze budowy tj. odpowiednie pomieszczenia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magazynowe na składowanie materiałów </w:t>
      </w:r>
      <w:r w:rsidR="00357621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i narzędzi, pomieszczenia socjalne dla swoich pracowników, wraz z oznakowaniem (tablica informacyjna),</w:t>
      </w:r>
    </w:p>
    <w:p w14:paraId="765BC3C7" w14:textId="77777777" w:rsidR="002C4624" w:rsidRPr="002C4624" w:rsidRDefault="00BF0B98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Sporządzi lub zapewni sporządzenie, przed rozpoczęciem budowy, planu bezpieczeństwa i ochrony zdrowia w zakresie określonym w ar</w:t>
      </w:r>
      <w:r w:rsidR="00951B08" w:rsidRPr="00D271A8">
        <w:rPr>
          <w:rFonts w:ascii="Cambria" w:hAnsi="Cambria" w:cs="Arial"/>
          <w:sz w:val="20"/>
          <w:szCs w:val="20"/>
        </w:rPr>
        <w:t xml:space="preserve">t. 21a ustawy </w:t>
      </w:r>
      <w:r w:rsidR="002C4624"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="002C4624" w:rsidRPr="002C4624">
        <w:rPr>
          <w:rFonts w:ascii="Cambria" w:hAnsi="Cambria" w:cs="Arial"/>
          <w:sz w:val="20"/>
          <w:szCs w:val="20"/>
        </w:rPr>
        <w:t xml:space="preserve">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3972AFB7" w14:textId="77777777" w:rsidR="006D028B" w:rsidRDefault="006D028B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Zapewnienia obsługi geodezyjnej niezbędnej do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6D028B">
        <w:rPr>
          <w:rFonts w:ascii="Cambria" w:hAnsi="Cambria" w:cs="Arial"/>
          <w:sz w:val="20"/>
          <w:szCs w:val="20"/>
        </w:rPr>
        <w:t>rzedmiotu zamówienia;</w:t>
      </w:r>
    </w:p>
    <w:p w14:paraId="7FCBD439" w14:textId="38DBABC5" w:rsidR="006D028B" w:rsidRDefault="006D028B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Wy</w:t>
      </w:r>
      <w:r w:rsidRPr="006D028B">
        <w:rPr>
          <w:rFonts w:ascii="Cambria" w:hAnsi="Cambria" w:cs="Arial"/>
          <w:sz w:val="20"/>
          <w:szCs w:val="20"/>
        </w:rPr>
        <w:t>konanie inwentaryzacji powykonawczej</w:t>
      </w:r>
      <w:r w:rsidR="006A6A9D">
        <w:rPr>
          <w:rFonts w:ascii="Cambria" w:hAnsi="Cambria" w:cs="Arial"/>
          <w:sz w:val="20"/>
          <w:szCs w:val="20"/>
        </w:rPr>
        <w:t xml:space="preserve"> (jeśli dotyczy)</w:t>
      </w:r>
      <w:r w:rsidRPr="006D028B">
        <w:rPr>
          <w:rFonts w:ascii="Cambria" w:hAnsi="Cambria" w:cs="Arial"/>
          <w:sz w:val="20"/>
          <w:szCs w:val="20"/>
        </w:rPr>
        <w:t>;</w:t>
      </w:r>
    </w:p>
    <w:p w14:paraId="49997941" w14:textId="77777777" w:rsidR="006D028B" w:rsidRDefault="006D028B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Organizacji i zagospodarowania placu budowy m.in. utrzymania zaplecza budowy, zaopatrzenia placu budowy w niezbędne media (woda, energia elektryczna itp.), uzyskania stosownych zgód zapewniających dojazd do terenu budowy dostawcom i obsłudze budowy, dozór budowy, wywóz nieczystości,  ubezpieczenie budowy, ponoszenia opłat administracyjnych, w tym opłat za zajecie pasa drogowego oraz wszelkich opłat za media niezbędne do zaopatrzenia terenu budowy;</w:t>
      </w:r>
    </w:p>
    <w:p w14:paraId="1FCD97D8" w14:textId="77777777" w:rsidR="006D028B" w:rsidRDefault="006D028B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Zapewnienia we własnym zakresie swoim pracownikom zaplecza biurowego i socjalnego z WC. </w:t>
      </w:r>
    </w:p>
    <w:p w14:paraId="2D46FC28" w14:textId="77777777" w:rsidR="006D028B" w:rsidRDefault="006D028B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Utrzymania i likwidacji placu budowy po zakończeniu prac związanych z realizacja zamówienia, odtworzenie stanu pierwotnego dróg, , uporządkowania terenu budowy po zakończeniu robót itp.</w:t>
      </w:r>
    </w:p>
    <w:p w14:paraId="17445756" w14:textId="77777777" w:rsidR="006D028B" w:rsidRPr="006D028B" w:rsidRDefault="006D028B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B5AE4">
        <w:rPr>
          <w:rFonts w:ascii="Cambria" w:hAnsi="Cambria"/>
          <w:sz w:val="20"/>
          <w:szCs w:val="20"/>
        </w:rPr>
        <w:lastRenderedPageBreak/>
        <w:t>Zapewni dozór terenu budowy jak również ochronę znajdującego się na nim mienia</w:t>
      </w:r>
    </w:p>
    <w:p w14:paraId="33D738B0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8</w:t>
      </w:r>
    </w:p>
    <w:p w14:paraId="62A6857D" w14:textId="77777777" w:rsidR="00BF0B98" w:rsidRPr="004D732D" w:rsidRDefault="00BF0B98" w:rsidP="00357621">
      <w:pPr>
        <w:numPr>
          <w:ilvl w:val="0"/>
          <w:numId w:val="16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4D732D">
        <w:rPr>
          <w:rFonts w:ascii="Cambria" w:hAnsi="Cambria" w:cs="Arial"/>
          <w:b/>
          <w:bCs/>
          <w:color w:val="000000" w:themeColor="text1"/>
          <w:sz w:val="20"/>
          <w:szCs w:val="20"/>
        </w:rPr>
        <w:t>Wykonawca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t xml:space="preserve"> zobowiązuje się do wykonania </w:t>
      </w:r>
      <w:r w:rsidR="004F5E23" w:rsidRPr="004D732D">
        <w:rPr>
          <w:rFonts w:ascii="Cambria" w:hAnsi="Cambria" w:cs="Arial"/>
          <w:color w:val="000000" w:themeColor="text1"/>
          <w:sz w:val="20"/>
          <w:szCs w:val="20"/>
        </w:rPr>
        <w:t>P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t xml:space="preserve">rzedmiotu </w:t>
      </w:r>
      <w:r w:rsidR="00AC0CBE" w:rsidRPr="004D732D">
        <w:rPr>
          <w:rFonts w:ascii="Cambria" w:hAnsi="Cambria" w:cs="Arial"/>
          <w:color w:val="000000" w:themeColor="text1"/>
          <w:sz w:val="20"/>
          <w:szCs w:val="20"/>
        </w:rPr>
        <w:t>u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t xml:space="preserve">mowy z materiałów własnych, </w:t>
      </w:r>
    </w:p>
    <w:p w14:paraId="295BE62D" w14:textId="364B6039" w:rsidR="006D028B" w:rsidRPr="004D732D" w:rsidRDefault="00BF0B98" w:rsidP="00357621">
      <w:pPr>
        <w:numPr>
          <w:ilvl w:val="0"/>
          <w:numId w:val="16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4D732D">
        <w:rPr>
          <w:rFonts w:ascii="Cambria" w:hAnsi="Cambria" w:cs="Arial"/>
          <w:color w:val="000000" w:themeColor="text1"/>
          <w:sz w:val="20"/>
          <w:szCs w:val="20"/>
        </w:rPr>
        <w:t xml:space="preserve">Materiały i urządzenia muszą odpowiadać wymogom wyrobów dopuszczonych do obrotu i stosowania 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br/>
        <w:t>w budownictwie zgodnie z ustawą z dnia 16 kwietnia 2004 roku o wyrobach budowl</w:t>
      </w:r>
      <w:r w:rsidR="00AF2A9B" w:rsidRPr="004D732D">
        <w:rPr>
          <w:rFonts w:ascii="Cambria" w:hAnsi="Cambria" w:cs="Arial"/>
          <w:color w:val="000000" w:themeColor="text1"/>
          <w:sz w:val="20"/>
          <w:szCs w:val="20"/>
        </w:rPr>
        <w:t xml:space="preserve">anych (Dz. U. </w:t>
      </w:r>
      <w:r w:rsidR="006D028B" w:rsidRPr="004D732D">
        <w:rPr>
          <w:rFonts w:ascii="Cambria" w:hAnsi="Cambria" w:cs="Arial"/>
          <w:color w:val="000000" w:themeColor="text1"/>
          <w:sz w:val="20"/>
          <w:szCs w:val="20"/>
        </w:rPr>
        <w:t>z 202</w:t>
      </w:r>
      <w:r w:rsidR="009610A6" w:rsidRPr="004D732D">
        <w:rPr>
          <w:rFonts w:ascii="Cambria" w:hAnsi="Cambria" w:cs="Arial"/>
          <w:color w:val="000000" w:themeColor="text1"/>
          <w:sz w:val="20"/>
          <w:szCs w:val="20"/>
        </w:rPr>
        <w:t>1</w:t>
      </w:r>
      <w:r w:rsidR="006D028B" w:rsidRPr="004D732D">
        <w:rPr>
          <w:rFonts w:ascii="Cambria" w:hAnsi="Cambria" w:cs="Arial"/>
          <w:color w:val="000000" w:themeColor="text1"/>
          <w:sz w:val="20"/>
          <w:szCs w:val="20"/>
        </w:rPr>
        <w:t xml:space="preserve"> r.</w:t>
      </w:r>
      <w:r w:rsidR="00AF2A9B" w:rsidRPr="004D732D">
        <w:rPr>
          <w:rFonts w:ascii="Cambria" w:hAnsi="Cambria" w:cs="Arial"/>
          <w:color w:val="000000" w:themeColor="text1"/>
          <w:sz w:val="20"/>
          <w:szCs w:val="20"/>
        </w:rPr>
        <w:t xml:space="preserve">, poz. </w:t>
      </w:r>
      <w:r w:rsidR="009610A6" w:rsidRPr="004D732D">
        <w:rPr>
          <w:rFonts w:ascii="Cambria" w:hAnsi="Cambria" w:cs="Arial"/>
          <w:color w:val="000000" w:themeColor="text1"/>
          <w:sz w:val="20"/>
          <w:szCs w:val="20"/>
        </w:rPr>
        <w:t>1213</w:t>
      </w:r>
      <w:r w:rsidR="00AF2A9B" w:rsidRPr="004D732D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t xml:space="preserve">z </w:t>
      </w:r>
      <w:proofErr w:type="spellStart"/>
      <w:r w:rsidRPr="004D732D">
        <w:rPr>
          <w:rFonts w:ascii="Cambria" w:hAnsi="Cambria" w:cs="Arial"/>
          <w:color w:val="000000" w:themeColor="text1"/>
          <w:sz w:val="20"/>
          <w:szCs w:val="20"/>
        </w:rPr>
        <w:t>późn</w:t>
      </w:r>
      <w:proofErr w:type="spellEnd"/>
      <w:r w:rsidRPr="004D732D">
        <w:rPr>
          <w:rFonts w:ascii="Cambria" w:hAnsi="Cambria" w:cs="Arial"/>
          <w:color w:val="000000" w:themeColor="text1"/>
          <w:sz w:val="20"/>
          <w:szCs w:val="20"/>
        </w:rPr>
        <w:t xml:space="preserve">. zmianami) a  zgodnie z art.10 ustawy </w:t>
      </w:r>
      <w:r w:rsidR="002C4624" w:rsidRPr="004D732D">
        <w:rPr>
          <w:rFonts w:ascii="Cambria" w:hAnsi="Cambria" w:cs="Arial"/>
          <w:color w:val="000000" w:themeColor="text1"/>
          <w:sz w:val="20"/>
          <w:szCs w:val="20"/>
        </w:rPr>
        <w:t xml:space="preserve">BP 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t xml:space="preserve"> oraz </w:t>
      </w:r>
      <w:r w:rsidR="00BF279D" w:rsidRPr="004D732D">
        <w:rPr>
          <w:rFonts w:ascii="Cambria" w:hAnsi="Cambria" w:cs="Arial"/>
          <w:color w:val="000000" w:themeColor="text1"/>
          <w:sz w:val="20"/>
          <w:szCs w:val="20"/>
        </w:rPr>
        <w:t>przedmiaru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t>, specyfikacji technicznej  wykonania i odbioru robót budowlanych.</w:t>
      </w:r>
    </w:p>
    <w:p w14:paraId="459A170D" w14:textId="77777777" w:rsidR="00BF0B98" w:rsidRPr="004D732D" w:rsidRDefault="00BF0B98" w:rsidP="00357621">
      <w:pPr>
        <w:numPr>
          <w:ilvl w:val="0"/>
          <w:numId w:val="16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4D732D">
        <w:rPr>
          <w:rFonts w:ascii="Cambria" w:hAnsi="Cambria" w:cs="Arial"/>
          <w:color w:val="000000" w:themeColor="text1"/>
          <w:sz w:val="20"/>
          <w:szCs w:val="20"/>
        </w:rPr>
        <w:t>Materiały i urządzenia muszą być zgodne z dokumentacją projektową</w:t>
      </w:r>
      <w:r w:rsidR="006D028B" w:rsidRPr="004D732D">
        <w:rPr>
          <w:rFonts w:ascii="Cambria" w:hAnsi="Cambria" w:cs="Arial"/>
          <w:color w:val="000000" w:themeColor="text1"/>
          <w:sz w:val="20"/>
          <w:szCs w:val="20"/>
        </w:rPr>
        <w:t>.</w:t>
      </w:r>
    </w:p>
    <w:p w14:paraId="43732B3C" w14:textId="77777777" w:rsidR="006D028B" w:rsidRPr="004D732D" w:rsidRDefault="006D028B" w:rsidP="00357621">
      <w:pPr>
        <w:numPr>
          <w:ilvl w:val="0"/>
          <w:numId w:val="16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4D732D">
        <w:rPr>
          <w:rFonts w:ascii="Cambria" w:hAnsi="Cambria" w:cs="Arial"/>
          <w:color w:val="000000" w:themeColor="text1"/>
          <w:sz w:val="20"/>
          <w:szCs w:val="20"/>
        </w:rPr>
        <w:t>Każdy materiał i urządzenie przed jego wbudowaniem/montażem musi być zaakceptowany przez Inspektora Nadzoru a materiały  nie zatwierdzone wykonawca będzie zobowiązany do ich demontażu.</w:t>
      </w:r>
    </w:p>
    <w:p w14:paraId="344E6AA6" w14:textId="77777777" w:rsidR="00BF0B98" w:rsidRPr="004D732D" w:rsidRDefault="00BF0B98" w:rsidP="00357621">
      <w:pPr>
        <w:numPr>
          <w:ilvl w:val="0"/>
          <w:numId w:val="16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4D732D">
        <w:rPr>
          <w:rFonts w:ascii="Cambria" w:hAnsi="Cambria" w:cs="Arial"/>
          <w:color w:val="000000" w:themeColor="text1"/>
          <w:sz w:val="20"/>
          <w:szCs w:val="20"/>
        </w:rPr>
        <w:t xml:space="preserve">W uzasadnionych przypadkach na żądanie </w:t>
      </w:r>
      <w:r w:rsidRPr="004D732D">
        <w:rPr>
          <w:rFonts w:ascii="Cambria" w:hAnsi="Cambria" w:cs="Arial"/>
          <w:b/>
          <w:bCs/>
          <w:color w:val="000000" w:themeColor="text1"/>
          <w:sz w:val="20"/>
          <w:szCs w:val="20"/>
        </w:rPr>
        <w:t>Zamawiającego,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4D732D">
        <w:rPr>
          <w:rFonts w:ascii="Cambria" w:hAnsi="Cambria" w:cs="Arial"/>
          <w:b/>
          <w:bCs/>
          <w:color w:val="000000" w:themeColor="text1"/>
          <w:sz w:val="20"/>
          <w:szCs w:val="20"/>
        </w:rPr>
        <w:t>Wykonawca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t xml:space="preserve"> musi przedstawić dodatkowe badania laboratoryjne wbudowanych materiałów. Badania te </w:t>
      </w:r>
      <w:r w:rsidRPr="004D732D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Wykonawca 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t>wykona</w:t>
      </w:r>
      <w:r w:rsidRPr="004D732D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 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t>na</w:t>
      </w:r>
      <w:r w:rsidRPr="004D732D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 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t>własny koszt.</w:t>
      </w:r>
    </w:p>
    <w:p w14:paraId="050BC458" w14:textId="281379BE" w:rsidR="007150F4" w:rsidRPr="004D732D" w:rsidRDefault="00BF0B98" w:rsidP="004D732D">
      <w:pPr>
        <w:numPr>
          <w:ilvl w:val="0"/>
          <w:numId w:val="16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4D732D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Wykonawca 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t xml:space="preserve">jest zobowiązany, na każde żądanie </w:t>
      </w:r>
      <w:r w:rsidRPr="004D732D">
        <w:rPr>
          <w:rFonts w:ascii="Cambria" w:hAnsi="Cambria" w:cs="Arial"/>
          <w:b/>
          <w:bCs/>
          <w:color w:val="000000" w:themeColor="text1"/>
          <w:sz w:val="20"/>
          <w:szCs w:val="20"/>
        </w:rPr>
        <w:t>Zamawiającego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4D732D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Zamawiającego 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t>(Inspektora Nadzoru) przed ich wbudowaniem.</w:t>
      </w:r>
    </w:p>
    <w:p w14:paraId="2F7823BC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9</w:t>
      </w:r>
    </w:p>
    <w:p w14:paraId="2EFFACE1" w14:textId="0812C10C" w:rsidR="00BF0B98" w:rsidRPr="00D271A8" w:rsidRDefault="00BF0B98" w:rsidP="00EE6290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Wykonawca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D271A8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</w:t>
      </w:r>
      <w:r w:rsidR="004F5E2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P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 w:rsidR="004F5E2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Zamawiającemu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, w związku z określonymi zdarzeniami losowymi – od </w:t>
      </w:r>
      <w:proofErr w:type="spellStart"/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ryzyk</w:t>
      </w:r>
      <w:proofErr w:type="spellEnd"/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budowlanych oraz </w:t>
      </w:r>
      <w:r w:rsidR="004D732D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br/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od odpowiedzialności cywilnej (odpowiedzialność cywilna za szkody oraz następstwa nieszczęśliwych wypadków dotyczących pracowników i osób trzecich, a powstałych w związku z prowadzonymi robotami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A6B38F1" w14:textId="77777777" w:rsidR="004D732D" w:rsidRDefault="004D732D" w:rsidP="00BD5187">
      <w:pPr>
        <w:pStyle w:val="Bezodstpw"/>
        <w:spacing w:after="120" w:line="276" w:lineRule="auto"/>
        <w:rPr>
          <w:rFonts w:ascii="Cambria" w:hAnsi="Cambria" w:cs="Cambria"/>
          <w:b/>
          <w:sz w:val="20"/>
          <w:szCs w:val="20"/>
        </w:rPr>
      </w:pPr>
    </w:p>
    <w:p w14:paraId="3FCD8372" w14:textId="77777777" w:rsidR="004D732D" w:rsidRDefault="004D732D" w:rsidP="00D271A8">
      <w:pPr>
        <w:pStyle w:val="Bezodstpw"/>
        <w:spacing w:after="120" w:line="276" w:lineRule="auto"/>
        <w:jc w:val="center"/>
        <w:rPr>
          <w:rFonts w:ascii="Cambria" w:hAnsi="Cambria" w:cs="Cambria"/>
          <w:b/>
          <w:sz w:val="20"/>
          <w:szCs w:val="20"/>
        </w:rPr>
      </w:pPr>
    </w:p>
    <w:p w14:paraId="2197F574" w14:textId="05630D47" w:rsidR="00D271A8" w:rsidRPr="00D271A8" w:rsidRDefault="00D271A8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sz w:val="20"/>
          <w:szCs w:val="20"/>
        </w:rPr>
        <w:t>§ 10</w:t>
      </w:r>
    </w:p>
    <w:p w14:paraId="49184948" w14:textId="423EAB94" w:rsidR="00D271A8" w:rsidRPr="004D732D" w:rsidRDefault="00D271A8" w:rsidP="00AF4CC5">
      <w:pPr>
        <w:numPr>
          <w:ilvl w:val="0"/>
          <w:numId w:val="31"/>
        </w:numPr>
        <w:tabs>
          <w:tab w:val="clear" w:pos="1080"/>
          <w:tab w:val="num" w:pos="426"/>
        </w:tabs>
        <w:suppressAutoHyphens/>
        <w:spacing w:after="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Cena   brutto wykonania </w:t>
      </w:r>
      <w:r w:rsidR="004F5E23">
        <w:rPr>
          <w:rFonts w:ascii="Cambria" w:hAnsi="Cambria" w:cs="Cambria"/>
          <w:b/>
          <w:bCs/>
          <w:sz w:val="20"/>
          <w:szCs w:val="20"/>
        </w:rPr>
        <w:t>P</w:t>
      </w:r>
      <w:r w:rsidRPr="00D271A8">
        <w:rPr>
          <w:rFonts w:ascii="Cambria" w:hAnsi="Cambria" w:cs="Cambria"/>
          <w:b/>
          <w:bCs/>
          <w:sz w:val="20"/>
          <w:szCs w:val="20"/>
        </w:rPr>
        <w:t xml:space="preserve">rzedmiotu </w:t>
      </w:r>
      <w:r w:rsidR="00AC0CBE">
        <w:rPr>
          <w:rFonts w:ascii="Cambria" w:hAnsi="Cambria" w:cs="Cambria"/>
          <w:b/>
          <w:bCs/>
          <w:sz w:val="20"/>
          <w:szCs w:val="20"/>
        </w:rPr>
        <w:t>u</w:t>
      </w:r>
      <w:r w:rsidRPr="00D271A8">
        <w:rPr>
          <w:rFonts w:ascii="Cambria" w:hAnsi="Cambria" w:cs="Cambria"/>
          <w:b/>
          <w:bCs/>
          <w:sz w:val="20"/>
          <w:szCs w:val="20"/>
        </w:rPr>
        <w:t>mowy wynosi:</w:t>
      </w:r>
      <w:r w:rsidR="004D732D">
        <w:rPr>
          <w:rFonts w:ascii="Cambria" w:hAnsi="Cambria" w:cs="Cambria"/>
          <w:sz w:val="20"/>
          <w:szCs w:val="20"/>
        </w:rPr>
        <w:t xml:space="preserve"> </w:t>
      </w:r>
      <w:r w:rsidR="005F310D" w:rsidRPr="004D732D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="005F310D" w:rsidRPr="004D732D">
        <w:rPr>
          <w:rFonts w:ascii="Cambria" w:hAnsi="Cambria" w:cs="Cambria"/>
          <w:sz w:val="20"/>
          <w:szCs w:val="20"/>
        </w:rPr>
        <w:t>, w tym podatek VAT (słownie: ............................................................................ ...............................................................).*</w:t>
      </w:r>
    </w:p>
    <w:p w14:paraId="43C03E33" w14:textId="493814B8" w:rsidR="00777876" w:rsidRPr="00CD7DB3" w:rsidRDefault="00777876" w:rsidP="00AF4CC5">
      <w:pPr>
        <w:numPr>
          <w:ilvl w:val="0"/>
          <w:numId w:val="31"/>
        </w:numPr>
        <w:tabs>
          <w:tab w:val="clear" w:pos="1080"/>
          <w:tab w:val="num" w:pos="426"/>
        </w:tabs>
        <w:suppressAutoHyphens/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Cambria"/>
          <w:sz w:val="20"/>
          <w:szCs w:val="20"/>
        </w:rPr>
        <w:t xml:space="preserve">zobowiązany jest do wykonania </w:t>
      </w:r>
      <w:r w:rsidR="004F5E23">
        <w:rPr>
          <w:rFonts w:ascii="Cambria" w:hAnsi="Cambria" w:cs="Cambria"/>
          <w:sz w:val="20"/>
          <w:szCs w:val="20"/>
        </w:rPr>
        <w:t>P</w:t>
      </w:r>
      <w:r w:rsidRPr="00D271A8">
        <w:rPr>
          <w:rFonts w:ascii="Cambria" w:hAnsi="Cambria" w:cs="Cambria"/>
          <w:sz w:val="20"/>
          <w:szCs w:val="20"/>
        </w:rPr>
        <w:t xml:space="preserve">rzedmiotu </w:t>
      </w:r>
      <w:r w:rsidR="00AC0CBE">
        <w:rPr>
          <w:rFonts w:ascii="Cambria" w:hAnsi="Cambria" w:cs="Cambria"/>
          <w:sz w:val="20"/>
          <w:szCs w:val="20"/>
        </w:rPr>
        <w:t>u</w:t>
      </w:r>
      <w:r w:rsidRPr="00D271A8">
        <w:rPr>
          <w:rFonts w:ascii="Cambria" w:hAnsi="Cambria" w:cs="Cambria"/>
          <w:sz w:val="20"/>
          <w:szCs w:val="20"/>
        </w:rPr>
        <w:t xml:space="preserve">mowy w pełnym zakresie, zgodnie </w:t>
      </w:r>
      <w:r w:rsidR="004D732D"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 xml:space="preserve">z dokumentacją, przedmiarem robót, specyfikacją techniczną wykonania i odbioru robót oraz kosztorysem </w:t>
      </w:r>
      <w:r w:rsidRPr="00CD7DB3">
        <w:rPr>
          <w:rFonts w:ascii="Cambria" w:hAnsi="Cambria" w:cs="Cambria"/>
          <w:sz w:val="20"/>
          <w:szCs w:val="20"/>
        </w:rPr>
        <w:t>ofertowym</w:t>
      </w:r>
      <w:r w:rsidR="009B00FB" w:rsidRPr="00CD7DB3">
        <w:rPr>
          <w:rFonts w:ascii="Cambria" w:hAnsi="Cambria" w:cs="Cambria"/>
          <w:sz w:val="20"/>
          <w:szCs w:val="20"/>
        </w:rPr>
        <w:t xml:space="preserve"> i zatwierdzonym harmonogramem</w:t>
      </w:r>
      <w:r w:rsidRPr="00CD7DB3">
        <w:rPr>
          <w:rFonts w:ascii="Cambria" w:hAnsi="Cambria" w:cs="Cambria"/>
          <w:sz w:val="20"/>
          <w:szCs w:val="20"/>
        </w:rPr>
        <w:t xml:space="preserve">. </w:t>
      </w:r>
    </w:p>
    <w:p w14:paraId="5F110F25" w14:textId="77777777" w:rsidR="003B2114" w:rsidRPr="00CD7DB3" w:rsidRDefault="003B2114" w:rsidP="00AF4CC5">
      <w:pPr>
        <w:pStyle w:val="Style7"/>
        <w:widowControl/>
        <w:numPr>
          <w:ilvl w:val="0"/>
          <w:numId w:val="31"/>
        </w:numPr>
        <w:tabs>
          <w:tab w:val="clear" w:pos="1080"/>
        </w:tabs>
        <w:spacing w:after="120" w:line="276" w:lineRule="auto"/>
        <w:ind w:left="426" w:hanging="426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CD7DB3">
        <w:rPr>
          <w:rStyle w:val="FontStyle32"/>
          <w:rFonts w:ascii="Cambria" w:hAnsi="Cambria" w:cs="Calibri"/>
          <w:kern w:val="0"/>
          <w:sz w:val="20"/>
          <w:szCs w:val="20"/>
        </w:rPr>
        <w:t>Wynagrodzenie zawiera ryzyko ryczałtu i jest niezmienne przez cały okres realizacji Umowy.</w:t>
      </w:r>
    </w:p>
    <w:p w14:paraId="2C7EE9F7" w14:textId="77777777" w:rsidR="003B2114" w:rsidRPr="00CD7DB3" w:rsidRDefault="003B2114" w:rsidP="00AF4CC5">
      <w:pPr>
        <w:pStyle w:val="Standard"/>
        <w:numPr>
          <w:ilvl w:val="0"/>
          <w:numId w:val="31"/>
        </w:numPr>
        <w:tabs>
          <w:tab w:val="clear" w:pos="1080"/>
        </w:tabs>
        <w:suppressAutoHyphens/>
        <w:autoSpaceDE/>
        <w:adjustRightInd/>
        <w:spacing w:after="120" w:line="276" w:lineRule="auto"/>
        <w:ind w:left="426" w:hanging="426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CD7DB3"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CD7DB3">
        <w:rPr>
          <w:rFonts w:ascii="Cambria" w:hAnsi="Cambria" w:cs="Calibri"/>
          <w:sz w:val="20"/>
          <w:szCs w:val="20"/>
          <w:vertAlign w:val="superscript"/>
        </w:rPr>
        <w:t>1</w:t>
      </w:r>
      <w:r w:rsidRPr="00CD7DB3">
        <w:rPr>
          <w:rFonts w:ascii="Cambria" w:hAnsi="Cambria" w:cs="Calibri"/>
          <w:sz w:val="20"/>
          <w:szCs w:val="20"/>
        </w:rPr>
        <w:t xml:space="preserve">  Kodeksu cywilnego.</w:t>
      </w:r>
    </w:p>
    <w:p w14:paraId="1BE2754F" w14:textId="77777777" w:rsidR="00777876" w:rsidRPr="00D271A8" w:rsidRDefault="00777876" w:rsidP="00AF4CC5">
      <w:pPr>
        <w:numPr>
          <w:ilvl w:val="0"/>
          <w:numId w:val="3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CD7DB3">
        <w:rPr>
          <w:rFonts w:ascii="Cambria" w:hAnsi="Cambria" w:cs="Cambria"/>
          <w:bCs/>
          <w:sz w:val="20"/>
          <w:szCs w:val="20"/>
        </w:rPr>
        <w:t xml:space="preserve">W przypadku stwierdzenia wykonania zakresu robót w sposób niezgodny z dokumentacją (użycie materiałów innych niż w dokumentacji lub zadeklarowanych w złożonej ofercie oraz zastosowanie technologia niezgodnej z dokumentacją lub zadeklarowanej w złożonej ofercie) </w:t>
      </w:r>
      <w:r w:rsidRPr="00CD7DB3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</w:t>
      </w:r>
      <w:proofErr w:type="spellStart"/>
      <w:r w:rsidRPr="00CD7DB3">
        <w:rPr>
          <w:rFonts w:ascii="Cambria" w:hAnsi="Cambria" w:cs="Cambria"/>
          <w:sz w:val="20"/>
          <w:szCs w:val="20"/>
        </w:rPr>
        <w:t>sekocenbud</w:t>
      </w:r>
      <w:proofErr w:type="spellEnd"/>
      <w:r w:rsidRPr="00CD7DB3">
        <w:rPr>
          <w:rFonts w:ascii="Cambria" w:hAnsi="Cambria" w:cs="Cambria"/>
          <w:sz w:val="20"/>
          <w:szCs w:val="20"/>
        </w:rPr>
        <w:t xml:space="preserve"> </w:t>
      </w:r>
      <w:r w:rsidR="00F9079C" w:rsidRPr="00CD7DB3">
        <w:rPr>
          <w:rFonts w:ascii="Cambria" w:hAnsi="Cambria" w:cs="Cambria"/>
          <w:sz w:val="20"/>
          <w:szCs w:val="20"/>
        </w:rPr>
        <w:br/>
      </w:r>
      <w:r w:rsidRPr="00CD7DB3">
        <w:rPr>
          <w:rFonts w:ascii="Cambria" w:hAnsi="Cambria" w:cs="Cambria"/>
          <w:sz w:val="20"/>
          <w:szCs w:val="20"/>
        </w:rPr>
        <w:t>i nałoży karę umowną</w:t>
      </w:r>
      <w:r w:rsidRPr="00D271A8">
        <w:rPr>
          <w:rFonts w:ascii="Cambria" w:hAnsi="Cambria" w:cs="Cambria"/>
          <w:sz w:val="20"/>
          <w:szCs w:val="20"/>
        </w:rPr>
        <w:t xml:space="preserve"> zgodnie z zapisami umowy </w:t>
      </w:r>
    </w:p>
    <w:p w14:paraId="59BB239A" w14:textId="77777777" w:rsidR="00777876" w:rsidRPr="00D271A8" w:rsidRDefault="00777876" w:rsidP="00AF4CC5">
      <w:pPr>
        <w:numPr>
          <w:ilvl w:val="0"/>
          <w:numId w:val="31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14:paraId="7B51A4DB" w14:textId="53B520AF" w:rsidR="00777876" w:rsidRPr="00D271A8" w:rsidRDefault="00777876" w:rsidP="00AF4CC5">
      <w:pPr>
        <w:numPr>
          <w:ilvl w:val="0"/>
          <w:numId w:val="32"/>
        </w:numPr>
        <w:tabs>
          <w:tab w:val="clear" w:pos="0"/>
          <w:tab w:val="num" w:pos="1134"/>
        </w:tabs>
        <w:suppressAutoHyphens/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 xml:space="preserve">na wniosek Wykonawcy, za zgodą Zamawiającego, w trakcie prowadzenia robót, mogą </w:t>
      </w:r>
      <w:r w:rsidR="004D732D"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 xml:space="preserve">być dokonywane zmiany technologii wykonania elementów robót. Dopuszcza się je tylko </w:t>
      </w:r>
      <w:r w:rsidR="004D732D"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 xml:space="preserve">w przypadku, gdy proponowane przez Wykonawcę rozwiązanie jest równorzędne lub lepsze funkcjonalnie od tego, jaki przewiduje dokumentacja. W tym przypadku Wykonawca przedstawia </w:t>
      </w:r>
      <w:r w:rsidRPr="00D271A8">
        <w:rPr>
          <w:rFonts w:ascii="Cambria" w:hAnsi="Cambria" w:cs="Cambria"/>
          <w:sz w:val="20"/>
          <w:szCs w:val="20"/>
        </w:rPr>
        <w:lastRenderedPageBreak/>
        <w:t>projekt zamienny zawierający opis proponowanych zmian wraz z rysunkami. Projekt taki wymaga akceptacji i zatwierdzenia do realizacji przez Zamawiającego.</w:t>
      </w:r>
    </w:p>
    <w:p w14:paraId="062E6491" w14:textId="77777777" w:rsidR="00777876" w:rsidRPr="00D271A8" w:rsidRDefault="00777876" w:rsidP="00AF4CC5">
      <w:pPr>
        <w:numPr>
          <w:ilvl w:val="0"/>
          <w:numId w:val="32"/>
        </w:numPr>
        <w:tabs>
          <w:tab w:val="clear" w:pos="0"/>
          <w:tab w:val="num" w:pos="1134"/>
        </w:tabs>
        <w:suppressAutoHyphens/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3CD4BDA8" w14:textId="63DAAA2F" w:rsidR="00777876" w:rsidRPr="00B849FC" w:rsidRDefault="00777876" w:rsidP="00AF4CC5">
      <w:pPr>
        <w:numPr>
          <w:ilvl w:val="0"/>
          <w:numId w:val="32"/>
        </w:numPr>
        <w:tabs>
          <w:tab w:val="clear" w:pos="0"/>
          <w:tab w:val="num" w:pos="1134"/>
        </w:tabs>
        <w:suppressAutoHyphens/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</w:t>
      </w:r>
      <w:r w:rsidR="00443C44">
        <w:rPr>
          <w:rFonts w:ascii="Cambria" w:hAnsi="Cambria" w:cs="Cambria"/>
          <w:sz w:val="20"/>
          <w:szCs w:val="20"/>
        </w:rPr>
        <w:t xml:space="preserve">rzypadku, gdy określone w ust. </w:t>
      </w:r>
      <w:r w:rsidR="0012388A">
        <w:rPr>
          <w:rFonts w:ascii="Cambria" w:hAnsi="Cambria" w:cs="Cambria"/>
          <w:sz w:val="20"/>
          <w:szCs w:val="20"/>
        </w:rPr>
        <w:t>6</w:t>
      </w:r>
      <w:r w:rsidRPr="00D271A8">
        <w:rPr>
          <w:rFonts w:ascii="Cambria" w:hAnsi="Cambria" w:cs="Cambria"/>
          <w:sz w:val="20"/>
          <w:szCs w:val="20"/>
        </w:rPr>
        <w:t xml:space="preserve"> pkt. 2 zmiany spowodują wzrost kosztów, roboty te będą traktowane jako dodatkowe i Zamawiający złoży na ich wykonanie dodatkowe zamówienie, w trybie wynikającym z ustawy Prawo zamówień publicznych.</w:t>
      </w:r>
    </w:p>
    <w:p w14:paraId="67670262" w14:textId="391C2691" w:rsidR="00B849FC" w:rsidRDefault="00B849FC" w:rsidP="00AF4CC5">
      <w:pPr>
        <w:pStyle w:val="Akapitzlist"/>
        <w:numPr>
          <w:ilvl w:val="0"/>
          <w:numId w:val="31"/>
        </w:numPr>
        <w:shd w:val="clear" w:color="auto" w:fill="FFFFFF" w:themeFill="background1"/>
        <w:tabs>
          <w:tab w:val="clear" w:pos="1080"/>
          <w:tab w:val="num" w:pos="426"/>
        </w:tabs>
        <w:suppressAutoHyphens/>
        <w:spacing w:after="120"/>
        <w:ind w:left="426" w:hanging="426"/>
        <w:jc w:val="both"/>
        <w:rPr>
          <w:rFonts w:ascii="Cambria" w:hAnsi="Cambria"/>
          <w:sz w:val="20"/>
          <w:szCs w:val="20"/>
        </w:rPr>
      </w:pPr>
      <w:r w:rsidRPr="00CD7DB3">
        <w:rPr>
          <w:rFonts w:ascii="Cambria" w:hAnsi="Cambria"/>
          <w:sz w:val="20"/>
          <w:szCs w:val="20"/>
        </w:rPr>
        <w:t xml:space="preserve">Wprowadza się następujące zasady dotyczące płatności wynagrodzenia należnego dla Wykonawcy  </w:t>
      </w:r>
      <w:r w:rsidR="004D732D">
        <w:rPr>
          <w:rFonts w:ascii="Cambria" w:hAnsi="Cambria"/>
          <w:sz w:val="20"/>
          <w:szCs w:val="20"/>
        </w:rPr>
        <w:br/>
      </w:r>
      <w:r w:rsidRPr="00CD7DB3">
        <w:rPr>
          <w:rFonts w:ascii="Cambria" w:hAnsi="Cambria"/>
          <w:sz w:val="20"/>
          <w:szCs w:val="20"/>
        </w:rPr>
        <w:t>z tytułu realizacji Umowy z zastosowaniem mechanizmu podzielonej płatności:</w:t>
      </w:r>
    </w:p>
    <w:p w14:paraId="08005256" w14:textId="77777777" w:rsidR="004D732D" w:rsidRPr="00CD7DB3" w:rsidRDefault="004D732D" w:rsidP="004D732D">
      <w:pPr>
        <w:pStyle w:val="Akapitzlist"/>
        <w:shd w:val="clear" w:color="auto" w:fill="FFFFFF" w:themeFill="background1"/>
        <w:suppressAutoHyphens/>
        <w:spacing w:after="120"/>
        <w:ind w:left="426"/>
        <w:jc w:val="both"/>
        <w:rPr>
          <w:rFonts w:ascii="Cambria" w:hAnsi="Cambria"/>
          <w:sz w:val="20"/>
          <w:szCs w:val="20"/>
        </w:rPr>
      </w:pPr>
    </w:p>
    <w:p w14:paraId="4F79C57A" w14:textId="77777777" w:rsidR="00B849FC" w:rsidRPr="00CD7DB3" w:rsidRDefault="00B849FC" w:rsidP="00AF4CC5">
      <w:pPr>
        <w:pStyle w:val="Akapitzlist"/>
        <w:numPr>
          <w:ilvl w:val="0"/>
          <w:numId w:val="37"/>
        </w:numPr>
        <w:shd w:val="clear" w:color="auto" w:fill="FFFFFF" w:themeFill="background1"/>
        <w:suppressAutoHyphens/>
        <w:spacing w:after="120"/>
        <w:ind w:left="1134" w:hanging="567"/>
        <w:jc w:val="both"/>
        <w:rPr>
          <w:rFonts w:ascii="Cambria" w:hAnsi="Cambria"/>
          <w:sz w:val="20"/>
          <w:szCs w:val="20"/>
        </w:rPr>
      </w:pPr>
      <w:r w:rsidRPr="00CD7DB3"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CD7DB3">
        <w:rPr>
          <w:rFonts w:ascii="Cambria" w:hAnsi="Cambria"/>
          <w:sz w:val="20"/>
          <w:szCs w:val="20"/>
        </w:rPr>
        <w:t>split</w:t>
      </w:r>
      <w:proofErr w:type="spellEnd"/>
      <w:r w:rsidRPr="00CD7DB3">
        <w:rPr>
          <w:rFonts w:ascii="Cambria" w:hAnsi="Cambria"/>
          <w:sz w:val="20"/>
          <w:szCs w:val="20"/>
        </w:rPr>
        <w:t xml:space="preserve"> </w:t>
      </w:r>
      <w:proofErr w:type="spellStart"/>
      <w:r w:rsidRPr="00CD7DB3">
        <w:rPr>
          <w:rFonts w:ascii="Cambria" w:hAnsi="Cambria"/>
          <w:sz w:val="20"/>
          <w:szCs w:val="20"/>
        </w:rPr>
        <w:t>payment</w:t>
      </w:r>
      <w:proofErr w:type="spellEnd"/>
      <w:r w:rsidRPr="00CD7DB3">
        <w:rPr>
          <w:rFonts w:ascii="Cambria" w:hAnsi="Cambria"/>
          <w:sz w:val="20"/>
          <w:szCs w:val="20"/>
        </w:rPr>
        <w:t>) przewidzianego w przepisach ustawy o podatku od towarów i usług.</w:t>
      </w:r>
    </w:p>
    <w:p w14:paraId="495E2337" w14:textId="64509CA4" w:rsidR="00B849FC" w:rsidRPr="00CD7DB3" w:rsidRDefault="00B849FC" w:rsidP="00AF4CC5">
      <w:pPr>
        <w:pStyle w:val="Akapitzlist"/>
        <w:numPr>
          <w:ilvl w:val="0"/>
          <w:numId w:val="37"/>
        </w:numPr>
        <w:shd w:val="clear" w:color="auto" w:fill="FFFFFF" w:themeFill="background1"/>
        <w:suppressAutoHyphens/>
        <w:spacing w:after="120"/>
        <w:ind w:left="1134" w:hanging="567"/>
        <w:jc w:val="both"/>
        <w:rPr>
          <w:rFonts w:ascii="Cambria" w:hAnsi="Cambria"/>
          <w:sz w:val="20"/>
          <w:szCs w:val="20"/>
        </w:rPr>
      </w:pPr>
      <w:r w:rsidRPr="00CD7DB3">
        <w:rPr>
          <w:rFonts w:ascii="Cambria" w:hAnsi="Cambria"/>
          <w:sz w:val="20"/>
          <w:szCs w:val="20"/>
        </w:rPr>
        <w:t xml:space="preserve">Wykonawca oświadcza, że rachunek bankowy na który będą dokonywane płatności </w:t>
      </w:r>
      <w:r w:rsidR="004D732D">
        <w:rPr>
          <w:rFonts w:ascii="Cambria" w:hAnsi="Cambria"/>
          <w:sz w:val="20"/>
          <w:szCs w:val="20"/>
        </w:rPr>
        <w:br/>
      </w:r>
      <w:r w:rsidRPr="00CD7DB3">
        <w:rPr>
          <w:rFonts w:ascii="Cambria" w:hAnsi="Cambria"/>
          <w:sz w:val="20"/>
          <w:szCs w:val="20"/>
        </w:rPr>
        <w:t>to nr………………….</w:t>
      </w:r>
    </w:p>
    <w:p w14:paraId="0EB692EF" w14:textId="3F84D2D4" w:rsidR="00B849FC" w:rsidRPr="00CD7DB3" w:rsidRDefault="00B849FC" w:rsidP="00AF4CC5">
      <w:pPr>
        <w:pStyle w:val="Akapitzlist"/>
        <w:numPr>
          <w:ilvl w:val="0"/>
          <w:numId w:val="38"/>
        </w:numPr>
        <w:shd w:val="clear" w:color="auto" w:fill="FFFFFF" w:themeFill="background1"/>
        <w:suppressAutoHyphens/>
        <w:spacing w:after="120"/>
        <w:ind w:left="1560" w:hanging="284"/>
        <w:jc w:val="both"/>
        <w:rPr>
          <w:rFonts w:ascii="Cambria" w:hAnsi="Cambria"/>
          <w:sz w:val="20"/>
          <w:szCs w:val="20"/>
        </w:rPr>
      </w:pPr>
      <w:r w:rsidRPr="00CD7DB3">
        <w:rPr>
          <w:rFonts w:ascii="Cambria" w:hAnsi="Cambria"/>
          <w:sz w:val="20"/>
          <w:szCs w:val="20"/>
        </w:rPr>
        <w:t xml:space="preserve">jest rachunkiem umożliwiającym płatność w ramach mechanizmu podzielonej płatności, </w:t>
      </w:r>
      <w:r w:rsidR="004D732D">
        <w:rPr>
          <w:rFonts w:ascii="Cambria" w:hAnsi="Cambria"/>
          <w:sz w:val="20"/>
          <w:szCs w:val="20"/>
        </w:rPr>
        <w:br/>
      </w:r>
      <w:r w:rsidRPr="00CD7DB3">
        <w:rPr>
          <w:rFonts w:ascii="Cambria" w:hAnsi="Cambria"/>
          <w:sz w:val="20"/>
          <w:szCs w:val="20"/>
        </w:rPr>
        <w:t>o którym mowa powyżej.</w:t>
      </w:r>
    </w:p>
    <w:p w14:paraId="4D280721" w14:textId="55108BF1" w:rsidR="00B849FC" w:rsidRPr="00CD7DB3" w:rsidRDefault="00B849FC" w:rsidP="00AF4CC5">
      <w:pPr>
        <w:pStyle w:val="Akapitzlist"/>
        <w:numPr>
          <w:ilvl w:val="0"/>
          <w:numId w:val="38"/>
        </w:numPr>
        <w:shd w:val="clear" w:color="auto" w:fill="FFFFFF" w:themeFill="background1"/>
        <w:suppressAutoHyphens/>
        <w:spacing w:after="120"/>
        <w:ind w:left="1560" w:hanging="284"/>
        <w:jc w:val="both"/>
        <w:rPr>
          <w:rFonts w:ascii="Cambria" w:hAnsi="Cambria"/>
          <w:sz w:val="20"/>
          <w:szCs w:val="20"/>
        </w:rPr>
      </w:pPr>
      <w:r w:rsidRPr="00CD7DB3">
        <w:rPr>
          <w:rFonts w:ascii="Cambria" w:hAnsi="Cambria"/>
          <w:sz w:val="20"/>
          <w:szCs w:val="20"/>
        </w:rPr>
        <w:t xml:space="preserve">jest rachunkiem znajdującym się w elektronicznym wykazie podmiotów prowadzonym </w:t>
      </w:r>
      <w:r w:rsidR="004D732D">
        <w:rPr>
          <w:rFonts w:ascii="Cambria" w:hAnsi="Cambria"/>
          <w:sz w:val="20"/>
          <w:szCs w:val="20"/>
        </w:rPr>
        <w:br/>
      </w:r>
      <w:r w:rsidRPr="00CD7DB3">
        <w:rPr>
          <w:rFonts w:ascii="Cambria" w:hAnsi="Cambria"/>
          <w:sz w:val="20"/>
          <w:szCs w:val="20"/>
        </w:rPr>
        <w:t>od 1 września 2019 r. przez Szefa Krajowej Administracji Skarbowej, o którym mowa  w ustawie o podatku od towarów i usług.</w:t>
      </w:r>
    </w:p>
    <w:p w14:paraId="2DD557FC" w14:textId="1EDA53BF" w:rsidR="00B849FC" w:rsidRPr="00CD7DB3" w:rsidRDefault="00B849FC" w:rsidP="00AF4CC5">
      <w:pPr>
        <w:pStyle w:val="Akapitzlist"/>
        <w:numPr>
          <w:ilvl w:val="0"/>
          <w:numId w:val="37"/>
        </w:numPr>
        <w:shd w:val="clear" w:color="auto" w:fill="FFFFFF" w:themeFill="background1"/>
        <w:suppressAutoHyphens/>
        <w:spacing w:after="120"/>
        <w:ind w:left="1134" w:hanging="567"/>
        <w:jc w:val="both"/>
        <w:rPr>
          <w:rFonts w:ascii="Cambria" w:hAnsi="Cambria"/>
          <w:sz w:val="20"/>
          <w:szCs w:val="20"/>
        </w:rPr>
      </w:pPr>
      <w:r w:rsidRPr="00CD7DB3">
        <w:rPr>
          <w:rFonts w:ascii="Cambria" w:hAnsi="Cambria"/>
          <w:sz w:val="20"/>
          <w:szCs w:val="20"/>
        </w:rPr>
        <w:t xml:space="preserve">W przypadku gdy rachunek bankowy wykonawcy nie spełnia warunków określonych </w:t>
      </w:r>
      <w:r w:rsidR="004D732D">
        <w:rPr>
          <w:rFonts w:ascii="Cambria" w:hAnsi="Cambria"/>
          <w:sz w:val="20"/>
          <w:szCs w:val="20"/>
        </w:rPr>
        <w:br/>
      </w:r>
      <w:r w:rsidRPr="00CD7DB3">
        <w:rPr>
          <w:rFonts w:ascii="Cambria" w:hAnsi="Cambria"/>
          <w:sz w:val="20"/>
          <w:szCs w:val="20"/>
        </w:rPr>
        <w:t xml:space="preserve">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</w:t>
      </w:r>
      <w:r w:rsidR="004D732D">
        <w:rPr>
          <w:rFonts w:ascii="Cambria" w:hAnsi="Cambria"/>
          <w:sz w:val="20"/>
          <w:szCs w:val="20"/>
        </w:rPr>
        <w:br/>
      </w:r>
      <w:r w:rsidRPr="00CD7DB3">
        <w:rPr>
          <w:rFonts w:ascii="Cambria" w:hAnsi="Cambria"/>
          <w:sz w:val="20"/>
          <w:szCs w:val="20"/>
        </w:rPr>
        <w:t>nie stanowi dla Wykonawcy podstawy do żądania od Zamawiającego jakichkolwiek odsetek/odszkodowań lub innych roszczeń z tytułu dokonania nieterminowej płatności.</w:t>
      </w:r>
    </w:p>
    <w:p w14:paraId="56BFAD82" w14:textId="3EBC5762" w:rsidR="00B849FC" w:rsidRPr="00CD7DB3" w:rsidRDefault="00B849FC" w:rsidP="00AF4CC5">
      <w:pPr>
        <w:pStyle w:val="Akapitzlist"/>
        <w:numPr>
          <w:ilvl w:val="0"/>
          <w:numId w:val="37"/>
        </w:numPr>
        <w:shd w:val="clear" w:color="auto" w:fill="FFFFFF" w:themeFill="background1"/>
        <w:suppressAutoHyphens/>
        <w:spacing w:after="120"/>
        <w:ind w:left="1134" w:hanging="567"/>
        <w:jc w:val="both"/>
        <w:rPr>
          <w:rFonts w:ascii="Cambria" w:hAnsi="Cambria"/>
          <w:sz w:val="20"/>
          <w:szCs w:val="20"/>
        </w:rPr>
      </w:pPr>
      <w:r w:rsidRPr="00CD7DB3">
        <w:rPr>
          <w:rFonts w:ascii="Cambria" w:hAnsi="Cambria"/>
          <w:sz w:val="20"/>
          <w:szCs w:val="20"/>
        </w:rPr>
        <w:t xml:space="preserve">Strony postanawiają, że nie jest dopuszczalny bez zgody Zamawiającego przelew wierzytelności </w:t>
      </w:r>
      <w:r w:rsidR="004D732D">
        <w:rPr>
          <w:rFonts w:ascii="Cambria" w:hAnsi="Cambria"/>
          <w:sz w:val="20"/>
          <w:szCs w:val="20"/>
        </w:rPr>
        <w:br/>
      </w:r>
      <w:r w:rsidRPr="00CD7DB3">
        <w:rPr>
          <w:rFonts w:ascii="Cambria" w:hAnsi="Cambria"/>
          <w:sz w:val="20"/>
          <w:szCs w:val="20"/>
        </w:rPr>
        <w:t>z tytułu wynagrodzenia za zrealizowany przedmiot umowy na osobę trzecią.</w:t>
      </w:r>
    </w:p>
    <w:p w14:paraId="1F9C4691" w14:textId="0430D81B" w:rsidR="0077748C" w:rsidRPr="0077748C" w:rsidRDefault="0077748C" w:rsidP="0077748C">
      <w:pPr>
        <w:pStyle w:val="Standard"/>
        <w:numPr>
          <w:ilvl w:val="0"/>
          <w:numId w:val="31"/>
        </w:numPr>
        <w:tabs>
          <w:tab w:val="clear" w:pos="1080"/>
          <w:tab w:val="num" w:pos="720"/>
        </w:tabs>
        <w:suppressAutoHyphens/>
        <w:spacing w:after="120" w:line="276" w:lineRule="auto"/>
        <w:ind w:left="426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77748C">
        <w:rPr>
          <w:rFonts w:ascii="Cambria" w:hAnsi="Cambria" w:cs="Calibri"/>
          <w:sz w:val="20"/>
          <w:szCs w:val="20"/>
        </w:rPr>
        <w:t xml:space="preserve">Na zasadach określonych w niniejszym paragrafie wynagrodzenie Wykonawcy, o którym mowa w </w:t>
      </w:r>
      <w:r w:rsidRPr="0077748C">
        <w:rPr>
          <w:rFonts w:ascii="Cambria" w:hAnsi="Cambria" w:cs="Calibri"/>
          <w:bCs/>
          <w:sz w:val="20"/>
          <w:szCs w:val="20"/>
        </w:rPr>
        <w:t xml:space="preserve">ust. 1, może ulec zmianie w przypadku udowodnienia </w:t>
      </w:r>
      <w:r w:rsidRPr="0077748C">
        <w:rPr>
          <w:rFonts w:ascii="Cambria" w:hAnsi="Cambria"/>
          <w:sz w:val="20"/>
          <w:szCs w:val="20"/>
        </w:rPr>
        <w:t>zmiany ceny materiałów lub kosztów związanych z realizacją Przedmiotu Umowy na następujących zasadach:</w:t>
      </w:r>
    </w:p>
    <w:p w14:paraId="494BE2F8" w14:textId="77777777" w:rsidR="0077748C" w:rsidRPr="0077748C" w:rsidRDefault="0077748C" w:rsidP="00A40628">
      <w:pPr>
        <w:pStyle w:val="Akapitzlist"/>
        <w:numPr>
          <w:ilvl w:val="0"/>
          <w:numId w:val="57"/>
        </w:numPr>
        <w:tabs>
          <w:tab w:val="left" w:pos="567"/>
          <w:tab w:val="left" w:pos="851"/>
        </w:tabs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77748C">
        <w:rPr>
          <w:rFonts w:ascii="Cambria" w:hAnsi="Cambria"/>
          <w:sz w:val="20"/>
          <w:szCs w:val="20"/>
        </w:rPr>
        <w:t xml:space="preserve">nie wcześniej niż po upływie 6 miesięcy, wysokość wynagrodzenia Wykonawcy może ulec zmianie   do wysokości </w:t>
      </w:r>
      <w:bookmarkStart w:id="5" w:name="_Hlk134515179"/>
      <w:r w:rsidRPr="0077748C">
        <w:rPr>
          <w:rFonts w:ascii="Cambria" w:hAnsi="Cambria"/>
          <w:sz w:val="20"/>
          <w:szCs w:val="20"/>
        </w:rPr>
        <w:t xml:space="preserve">wskaźnika (liczonego od dnia zawarcia umowy) </w:t>
      </w:r>
      <w:bookmarkStart w:id="6" w:name="_Hlk134515547"/>
      <w:r w:rsidRPr="0077748C">
        <w:rPr>
          <w:rFonts w:ascii="Cambria" w:hAnsi="Cambria"/>
          <w:sz w:val="20"/>
          <w:szCs w:val="20"/>
        </w:rPr>
        <w:t>cen produkcji budowlano-montażowej</w:t>
      </w:r>
      <w:bookmarkEnd w:id="5"/>
      <w:r w:rsidRPr="0077748C">
        <w:rPr>
          <w:rFonts w:ascii="Cambria" w:hAnsi="Cambria"/>
          <w:sz w:val="20"/>
          <w:szCs w:val="20"/>
        </w:rPr>
        <w:t xml:space="preserve"> ustalany przez Prezesa Głównego Urzędu Statystycznego</w:t>
      </w:r>
      <w:bookmarkEnd w:id="6"/>
      <w:r w:rsidRPr="0077748C">
        <w:rPr>
          <w:rFonts w:ascii="Cambria" w:hAnsi="Cambria"/>
          <w:sz w:val="20"/>
          <w:szCs w:val="20"/>
        </w:rPr>
        <w:t xml:space="preserve"> i ogłoszony w Dzienniku Urzędowym RP „Monitor Polski” (Wskaźnik GUS) z zastrzeżeniem, że: </w:t>
      </w:r>
    </w:p>
    <w:p w14:paraId="7F4F2A11" w14:textId="77777777" w:rsidR="0077748C" w:rsidRPr="0077748C" w:rsidRDefault="0077748C" w:rsidP="00A40628">
      <w:pPr>
        <w:pStyle w:val="Akapitzlist"/>
        <w:numPr>
          <w:ilvl w:val="0"/>
          <w:numId w:val="58"/>
        </w:numPr>
        <w:tabs>
          <w:tab w:val="left" w:pos="567"/>
          <w:tab w:val="left" w:pos="851"/>
        </w:tabs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77748C">
        <w:rPr>
          <w:rFonts w:ascii="Cambria" w:hAnsi="Cambria"/>
          <w:sz w:val="20"/>
          <w:szCs w:val="20"/>
        </w:rPr>
        <w:t>zmiana wynagrodzenia będzie związana wyłącznie z tą jego częścią, która nie była wykonana,</w:t>
      </w:r>
    </w:p>
    <w:p w14:paraId="1B0DD68C" w14:textId="77777777" w:rsidR="0077748C" w:rsidRPr="0077748C" w:rsidRDefault="0077748C" w:rsidP="00A40628">
      <w:pPr>
        <w:pStyle w:val="Akapitzlist"/>
        <w:numPr>
          <w:ilvl w:val="0"/>
          <w:numId w:val="58"/>
        </w:numPr>
        <w:tabs>
          <w:tab w:val="left" w:pos="567"/>
          <w:tab w:val="left" w:pos="851"/>
        </w:tabs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bookmarkStart w:id="7" w:name="_Hlk134517202"/>
      <w:r w:rsidRPr="0077748C">
        <w:rPr>
          <w:rFonts w:ascii="Cambria" w:hAnsi="Cambria"/>
          <w:sz w:val="20"/>
          <w:szCs w:val="20"/>
        </w:rPr>
        <w:t xml:space="preserve">Wynagrodzenie, może zostać zmienione w przypadku zmiany cen materiałów lub innych kosztów niż określone w ustępach poprzedzających, związanych z realizacją niniejszej umowy, jeżeli poziom tych zmian po upływie co najmniej 6 miesięcy od dnia, zawarcia umowy upłynął i zmieni się o co najmniej o 10% wskaźnik GUS. </w:t>
      </w:r>
      <w:bookmarkEnd w:id="7"/>
      <w:r w:rsidRPr="0077748C">
        <w:rPr>
          <w:rFonts w:ascii="Cambria" w:hAnsi="Cambria"/>
          <w:sz w:val="20"/>
          <w:szCs w:val="20"/>
        </w:rPr>
        <w:t xml:space="preserve">W takim wypadku Wykonawca zobowiązany jest przedłożyć wraz z wnioskiem o waloryzację do Zamawiającego wykaz zmian oraz dowody określające wysokość zmiany cen lub kosztów w postaci swoich faktur zakupowych lub cenników swoich dostawców materiałów lub usług. W takiej sytuacji wysokość zamiany wynagrodzenia Wykonawcy strony ustalą w oparciu o wykaz pozostałych do wbudowania i zakupienia materiałów i kosztów, których zmiany dotyczą oraz wysokość zmiany ustalonej indywidualnie w stosunku do każdej pozycji wykazu, zgodnie z dowodami dostarczonymi przez Wykonawcę. Wpływ zmiany cen materiałów lub kosztów na koszt wykonania zamówienia ustala się w oparciu o ilość materiałów i kosztów, których dotyczy zmiana, faktycznie pozostałych do wbudowania lub zakupienia na potrzeby realizacji niniejszego zamówienia oraz ich </w:t>
      </w:r>
      <w:r w:rsidRPr="0077748C">
        <w:rPr>
          <w:rFonts w:ascii="Cambria" w:hAnsi="Cambria"/>
          <w:sz w:val="20"/>
          <w:szCs w:val="20"/>
        </w:rPr>
        <w:lastRenderedPageBreak/>
        <w:t>wartość wynikającą z oferty Wykonawcy oraz przedłożonych dowodów zmiany ich wysokości. Zmiana ceny zwaloryzowanej nie może być większa niż wskaźnik GUS.</w:t>
      </w:r>
    </w:p>
    <w:p w14:paraId="7CEC82CF" w14:textId="77777777" w:rsidR="0077748C" w:rsidRPr="0077748C" w:rsidRDefault="0077748C" w:rsidP="00A40628">
      <w:pPr>
        <w:pStyle w:val="Akapitzlist"/>
        <w:numPr>
          <w:ilvl w:val="0"/>
          <w:numId w:val="58"/>
        </w:numPr>
        <w:tabs>
          <w:tab w:val="left" w:pos="567"/>
          <w:tab w:val="left" w:pos="851"/>
        </w:tabs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77748C">
        <w:rPr>
          <w:rFonts w:ascii="Cambria" w:hAnsi="Cambria"/>
          <w:sz w:val="20"/>
          <w:szCs w:val="20"/>
        </w:rPr>
        <w:t>Zmiany wynagrodzenia Wykonawcy z tego powodu mogą następować przez cały okres realizacji umowy, z tym że kolejny wniosek o zmianę wysokości wynagrodzenia Wykonawcy z powodu zmiany wysokości ceny tych samych materiałów lub kosztów może być złożony przez Wykonawcę nie wcześniej niż po upływie 6 miesięcy od dnia wpływu poprzedniego wniosku do Zamawiającego. Łączna wysokość zmiany wynagrodzenia Wykonawcy z tego tytułu nie może przekroczyć 20% wartości wynagrodzenia, określonego w umowie.</w:t>
      </w:r>
    </w:p>
    <w:p w14:paraId="18634A1E" w14:textId="77777777" w:rsidR="0077748C" w:rsidRPr="0077748C" w:rsidRDefault="0077748C" w:rsidP="00A40628">
      <w:pPr>
        <w:pStyle w:val="Akapitzlist"/>
        <w:numPr>
          <w:ilvl w:val="0"/>
          <w:numId w:val="59"/>
        </w:numPr>
        <w:spacing w:after="0" w:line="240" w:lineRule="auto"/>
        <w:ind w:left="709" w:hanging="425"/>
        <w:jc w:val="both"/>
      </w:pPr>
      <w:r w:rsidRPr="0077748C">
        <w:rPr>
          <w:rFonts w:ascii="Cambria" w:hAnsi="Cambria"/>
          <w:sz w:val="20"/>
          <w:szCs w:val="20"/>
        </w:rPr>
        <w:t>Wynagrodzenie należne Wykonawcy zostanie ustalone z zastosowaniem stawki VAT obowiązującej w chwili powstania obowiązku podatkowego.</w:t>
      </w:r>
    </w:p>
    <w:p w14:paraId="3D3F6CEC" w14:textId="77777777" w:rsidR="00B849FC" w:rsidRDefault="00B849FC" w:rsidP="0077748C">
      <w:pPr>
        <w:pStyle w:val="Bezodstpw"/>
        <w:spacing w:after="120" w:line="276" w:lineRule="auto"/>
        <w:rPr>
          <w:rFonts w:ascii="Cambria" w:hAnsi="Cambria" w:cs="Calibri"/>
          <w:b/>
          <w:sz w:val="20"/>
          <w:szCs w:val="20"/>
        </w:rPr>
      </w:pPr>
    </w:p>
    <w:p w14:paraId="487CAB99" w14:textId="3E28C5F7" w:rsidR="00445FA6" w:rsidRPr="00D271A8" w:rsidRDefault="00445FA6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11</w:t>
      </w:r>
    </w:p>
    <w:p w14:paraId="53797322" w14:textId="004C1CA6" w:rsidR="0077748C" w:rsidRPr="00E60A84" w:rsidRDefault="00504F0D" w:rsidP="0077748C">
      <w:pPr>
        <w:pStyle w:val="Akapitzlist"/>
        <w:numPr>
          <w:ilvl w:val="0"/>
          <w:numId w:val="39"/>
        </w:numPr>
        <w:suppressAutoHyphens/>
        <w:spacing w:after="120"/>
        <w:jc w:val="both"/>
        <w:rPr>
          <w:rFonts w:ascii="Cambria" w:hAnsi="Cambria" w:cs="Calibri"/>
          <w:bCs/>
          <w:sz w:val="20"/>
          <w:szCs w:val="20"/>
        </w:rPr>
      </w:pPr>
      <w:r w:rsidRPr="00E60A84">
        <w:rPr>
          <w:rFonts w:ascii="Cambria" w:hAnsi="Cambria" w:cs="Calibri"/>
          <w:bCs/>
          <w:sz w:val="20"/>
          <w:szCs w:val="20"/>
        </w:rPr>
        <w:t xml:space="preserve">Zamawiający dopuszcza częściowe fakturowanie robót. Wykonawca jest uprawniony do wystawienia faktur częściowych do kwoty </w:t>
      </w:r>
      <w:r w:rsidR="00326234" w:rsidRPr="00E60A84">
        <w:rPr>
          <w:rFonts w:ascii="Cambria" w:hAnsi="Cambria" w:cs="Calibri"/>
          <w:bCs/>
          <w:sz w:val="20"/>
          <w:szCs w:val="20"/>
        </w:rPr>
        <w:t>85</w:t>
      </w:r>
      <w:r w:rsidRPr="00E60A84">
        <w:rPr>
          <w:rFonts w:ascii="Cambria" w:hAnsi="Cambria" w:cs="Calibri"/>
          <w:bCs/>
          <w:sz w:val="20"/>
          <w:szCs w:val="20"/>
        </w:rPr>
        <w:t>% wartości przedmiotu zamówienia oraz faktury końcowej obejmującej pozostałe 1</w:t>
      </w:r>
      <w:r w:rsidR="00326234" w:rsidRPr="00E60A84">
        <w:rPr>
          <w:rFonts w:ascii="Cambria" w:hAnsi="Cambria" w:cs="Calibri"/>
          <w:bCs/>
          <w:sz w:val="20"/>
          <w:szCs w:val="20"/>
        </w:rPr>
        <w:t>5</w:t>
      </w:r>
      <w:r w:rsidRPr="00E60A84">
        <w:rPr>
          <w:rFonts w:ascii="Cambria" w:hAnsi="Cambria" w:cs="Calibri"/>
          <w:bCs/>
          <w:sz w:val="20"/>
          <w:szCs w:val="20"/>
        </w:rPr>
        <w:t>% wartości przedmiotu zamówienia</w:t>
      </w:r>
      <w:r w:rsidRPr="00E60A84">
        <w:rPr>
          <w:rFonts w:ascii="Cambria" w:hAnsi="Cambria" w:cs="Calibri"/>
          <w:sz w:val="20"/>
          <w:szCs w:val="20"/>
        </w:rPr>
        <w:t xml:space="preserve">. </w:t>
      </w:r>
    </w:p>
    <w:p w14:paraId="71CFF70D" w14:textId="3CAFFD08" w:rsidR="003055C4" w:rsidRPr="00142985" w:rsidRDefault="009D0D4D" w:rsidP="0077748C">
      <w:pPr>
        <w:pStyle w:val="Akapitzlist"/>
        <w:numPr>
          <w:ilvl w:val="0"/>
          <w:numId w:val="39"/>
        </w:numPr>
        <w:suppressAutoHyphens/>
        <w:spacing w:after="120"/>
        <w:jc w:val="both"/>
        <w:rPr>
          <w:rFonts w:ascii="Cambria" w:hAnsi="Cambria" w:cs="Calibri"/>
          <w:bCs/>
          <w:color w:val="000000"/>
          <w:sz w:val="20"/>
          <w:szCs w:val="20"/>
        </w:rPr>
      </w:pPr>
      <w:r w:rsidRPr="0077748C">
        <w:rPr>
          <w:rFonts w:ascii="Cambria" w:hAnsi="Cambria" w:cs="Arial"/>
          <w:color w:val="000000"/>
          <w:sz w:val="20"/>
          <w:szCs w:val="20"/>
        </w:rPr>
        <w:t>Fakturami częściowymi rozliczane będą zakończone i odebrane elementy robót przez Inspektora Nadzoru przy udziale przedstawicieli Zamawiającego, potwierdzone protokołem odbioru częściowego, podpisanym przez Inspektora Nadzoru Inwestorskiego i pracownika Zamawiającego.</w:t>
      </w:r>
    </w:p>
    <w:p w14:paraId="468AE0EA" w14:textId="20CBCE1F" w:rsidR="00142985" w:rsidRPr="00261499" w:rsidRDefault="00142985" w:rsidP="00142985">
      <w:pPr>
        <w:pStyle w:val="Akapitzlist"/>
        <w:numPr>
          <w:ilvl w:val="0"/>
          <w:numId w:val="39"/>
        </w:numPr>
        <w:rPr>
          <w:rFonts w:ascii="Cambria" w:hAnsi="Cambria" w:cs="Calibri"/>
          <w:bCs/>
          <w:color w:val="000000"/>
          <w:sz w:val="20"/>
          <w:szCs w:val="20"/>
        </w:rPr>
      </w:pPr>
      <w:r w:rsidRPr="00261499">
        <w:rPr>
          <w:rFonts w:ascii="Cambria" w:hAnsi="Cambria" w:cs="Calibri"/>
          <w:bCs/>
          <w:color w:val="000000"/>
          <w:sz w:val="20"/>
          <w:szCs w:val="20"/>
        </w:rPr>
        <w:t xml:space="preserve">Termin płatności: do 30 dni od dnia doręczenia prawidłowo wystawionej faktury ustrukturyzowanej w </w:t>
      </w:r>
      <w:proofErr w:type="spellStart"/>
      <w:r w:rsidRPr="00261499">
        <w:rPr>
          <w:rFonts w:ascii="Cambria" w:hAnsi="Cambria" w:cs="Calibri"/>
          <w:bCs/>
          <w:color w:val="000000"/>
          <w:sz w:val="20"/>
          <w:szCs w:val="20"/>
        </w:rPr>
        <w:t>KSeF</w:t>
      </w:r>
      <w:proofErr w:type="spellEnd"/>
      <w:r w:rsidRPr="00261499">
        <w:rPr>
          <w:rFonts w:ascii="Cambria" w:hAnsi="Cambria" w:cs="Calibri"/>
          <w:bCs/>
          <w:color w:val="000000"/>
          <w:sz w:val="20"/>
          <w:szCs w:val="20"/>
        </w:rPr>
        <w:t xml:space="preserve"> oraz przekazania Zamawiającemu numeru identyfikującego fakturę w </w:t>
      </w:r>
      <w:proofErr w:type="spellStart"/>
      <w:r w:rsidRPr="00261499">
        <w:rPr>
          <w:rFonts w:ascii="Cambria" w:hAnsi="Cambria" w:cs="Calibri"/>
          <w:bCs/>
          <w:color w:val="000000"/>
          <w:sz w:val="20"/>
          <w:szCs w:val="20"/>
        </w:rPr>
        <w:t>KSeF</w:t>
      </w:r>
      <w:proofErr w:type="spellEnd"/>
      <w:r w:rsidRPr="00261499">
        <w:rPr>
          <w:rFonts w:ascii="Cambria" w:hAnsi="Cambria" w:cs="Calibri"/>
          <w:bCs/>
          <w:color w:val="000000"/>
          <w:sz w:val="20"/>
          <w:szCs w:val="20"/>
        </w:rPr>
        <w:t xml:space="preserve"> (</w:t>
      </w:r>
      <w:proofErr w:type="spellStart"/>
      <w:r w:rsidRPr="00261499">
        <w:rPr>
          <w:rFonts w:ascii="Cambria" w:hAnsi="Cambria" w:cs="Calibri"/>
          <w:bCs/>
          <w:color w:val="000000"/>
          <w:sz w:val="20"/>
          <w:szCs w:val="20"/>
        </w:rPr>
        <w:t>KSeF</w:t>
      </w:r>
      <w:proofErr w:type="spellEnd"/>
      <w:r w:rsidRPr="00261499">
        <w:rPr>
          <w:rFonts w:ascii="Cambria" w:hAnsi="Cambria" w:cs="Calibri"/>
          <w:bCs/>
          <w:color w:val="000000"/>
          <w:sz w:val="20"/>
          <w:szCs w:val="20"/>
        </w:rPr>
        <w:t xml:space="preserve"> ID).</w:t>
      </w:r>
    </w:p>
    <w:p w14:paraId="41D8425A" w14:textId="77777777" w:rsidR="00530C97" w:rsidRPr="00261499" w:rsidRDefault="00DC0D0E" w:rsidP="00DC0D0E">
      <w:pPr>
        <w:pStyle w:val="Akapitzlist"/>
        <w:numPr>
          <w:ilvl w:val="0"/>
          <w:numId w:val="39"/>
        </w:numPr>
        <w:suppressAutoHyphens/>
        <w:spacing w:after="120"/>
        <w:jc w:val="both"/>
        <w:rPr>
          <w:rFonts w:ascii="Cambria" w:hAnsi="Cambria"/>
        </w:rPr>
      </w:pPr>
      <w:r w:rsidRPr="00261499">
        <w:rPr>
          <w:rFonts w:ascii="Cambria" w:hAnsi="Cambria" w:cs="Calibri"/>
          <w:bCs/>
          <w:sz w:val="20"/>
          <w:szCs w:val="20"/>
        </w:rPr>
        <w:t xml:space="preserve">Wykonawca zobowiązany jest do wystawiania </w:t>
      </w:r>
      <w:r w:rsidRPr="00261499">
        <w:rPr>
          <w:rFonts w:ascii="Cambria" w:hAnsi="Cambria" w:cs="Calibri"/>
          <w:b/>
          <w:bCs/>
          <w:sz w:val="20"/>
          <w:szCs w:val="20"/>
        </w:rPr>
        <w:t>wyłącznie faktur ustrukturyzowanych za pośrednictwem Krajowego Systemu e-Faktur (</w:t>
      </w:r>
      <w:proofErr w:type="spellStart"/>
      <w:r w:rsidRPr="00261499">
        <w:rPr>
          <w:rFonts w:ascii="Cambria" w:hAnsi="Cambria" w:cs="Calibri"/>
          <w:b/>
          <w:bCs/>
          <w:sz w:val="20"/>
          <w:szCs w:val="20"/>
        </w:rPr>
        <w:t>KSeF</w:t>
      </w:r>
      <w:proofErr w:type="spellEnd"/>
      <w:r w:rsidRPr="00261499">
        <w:rPr>
          <w:rFonts w:ascii="Cambria" w:hAnsi="Cambria" w:cs="Calibri"/>
          <w:b/>
          <w:bCs/>
          <w:sz w:val="20"/>
          <w:szCs w:val="20"/>
        </w:rPr>
        <w:t>)</w:t>
      </w:r>
      <w:r w:rsidRPr="00261499">
        <w:rPr>
          <w:rFonts w:ascii="Cambria" w:hAnsi="Cambria" w:cs="Calibri"/>
          <w:bCs/>
          <w:sz w:val="20"/>
          <w:szCs w:val="20"/>
        </w:rPr>
        <w:t xml:space="preserve"> oraz do ich udostępniania Zamawiającemu w </w:t>
      </w:r>
      <w:proofErr w:type="spellStart"/>
      <w:r w:rsidRPr="00261499">
        <w:rPr>
          <w:rFonts w:ascii="Cambria" w:hAnsi="Cambria" w:cs="Calibri"/>
          <w:bCs/>
          <w:sz w:val="20"/>
          <w:szCs w:val="20"/>
        </w:rPr>
        <w:t>KSeF</w:t>
      </w:r>
      <w:proofErr w:type="spellEnd"/>
      <w:r w:rsidRPr="00261499">
        <w:rPr>
          <w:rFonts w:ascii="Cambria" w:hAnsi="Cambria" w:cs="Calibri"/>
          <w:bCs/>
          <w:sz w:val="20"/>
          <w:szCs w:val="20"/>
        </w:rPr>
        <w:t>. Faktura ustrukturyzowana powinna być wystawiona na rzecz Zamawiającego w następujący sposób:</w:t>
      </w:r>
      <w:r w:rsidRPr="00261499">
        <w:rPr>
          <w:rFonts w:ascii="Cambria" w:hAnsi="Cambria" w:cs="Calibri"/>
          <w:bCs/>
          <w:sz w:val="20"/>
          <w:szCs w:val="20"/>
        </w:rPr>
        <w:br/>
      </w:r>
      <w:r w:rsidRPr="00261499">
        <w:rPr>
          <w:rFonts w:ascii="Cambria" w:hAnsi="Cambria" w:cs="Calibri"/>
          <w:b/>
          <w:bCs/>
          <w:sz w:val="20"/>
          <w:szCs w:val="20"/>
        </w:rPr>
        <w:t>Nabywca (Podmiot2):</w:t>
      </w:r>
      <w:r w:rsidRPr="00261499">
        <w:rPr>
          <w:rFonts w:ascii="Cambria" w:hAnsi="Cambria" w:cs="Calibri"/>
          <w:bCs/>
          <w:sz w:val="20"/>
          <w:szCs w:val="20"/>
        </w:rPr>
        <w:t xml:space="preserve"> Gmina Sadowie, Sadowie 86, 27-580 Sadowie, NIP: 8631609878, z oznaczeniem statusu nabywcy jako jednostki samorządu terytorialnego;</w:t>
      </w:r>
      <w:r w:rsidR="00530C97" w:rsidRPr="00261499">
        <w:rPr>
          <w:rFonts w:ascii="Cambria" w:hAnsi="Cambria" w:cs="Calibri"/>
          <w:bCs/>
          <w:sz w:val="20"/>
          <w:szCs w:val="20"/>
        </w:rPr>
        <w:t xml:space="preserve"> </w:t>
      </w:r>
      <w:r w:rsidRPr="00261499">
        <w:rPr>
          <w:rFonts w:ascii="Cambria" w:hAnsi="Cambria" w:cs="Calibri"/>
          <w:b/>
          <w:bCs/>
          <w:sz w:val="20"/>
          <w:szCs w:val="20"/>
        </w:rPr>
        <w:t>Podmiot3:</w:t>
      </w:r>
      <w:r w:rsidRPr="00261499">
        <w:rPr>
          <w:rFonts w:ascii="Cambria" w:hAnsi="Cambria" w:cs="Calibri"/>
          <w:bCs/>
          <w:sz w:val="20"/>
          <w:szCs w:val="20"/>
        </w:rPr>
        <w:t xml:space="preserve"> Urząd Gminy Sadowie, Sadowie 86, 27-580 Sadowie, NIP: 8631057611, rola: JST-odbiorca „8”.</w:t>
      </w:r>
    </w:p>
    <w:p w14:paraId="24731060" w14:textId="70A69613" w:rsidR="00530C97" w:rsidRPr="00261499" w:rsidRDefault="00DC0D0E" w:rsidP="00DC0D0E">
      <w:pPr>
        <w:pStyle w:val="Akapitzlist"/>
        <w:numPr>
          <w:ilvl w:val="0"/>
          <w:numId w:val="39"/>
        </w:numPr>
        <w:suppressAutoHyphens/>
        <w:spacing w:after="120"/>
        <w:jc w:val="both"/>
        <w:rPr>
          <w:rFonts w:ascii="Cambria" w:hAnsi="Cambria"/>
        </w:rPr>
      </w:pPr>
      <w:r w:rsidRPr="00261499">
        <w:rPr>
          <w:rFonts w:ascii="Cambria" w:hAnsi="Cambria" w:cs="Calibri"/>
          <w:bCs/>
          <w:sz w:val="20"/>
          <w:szCs w:val="20"/>
        </w:rPr>
        <w:t xml:space="preserve">Dodatkowo Wykonawca zobowiązany jest do przekazania Zamawiającemu drogą elektroniczną (e-mail) co najmniej następujących informacji: numer faktury, identyfikator </w:t>
      </w:r>
      <w:proofErr w:type="spellStart"/>
      <w:r w:rsidRPr="00261499">
        <w:rPr>
          <w:rFonts w:ascii="Cambria" w:hAnsi="Cambria" w:cs="Calibri"/>
          <w:bCs/>
          <w:sz w:val="20"/>
          <w:szCs w:val="20"/>
        </w:rPr>
        <w:t>KSeF</w:t>
      </w:r>
      <w:proofErr w:type="spellEnd"/>
      <w:r w:rsidRPr="00261499">
        <w:rPr>
          <w:rFonts w:ascii="Cambria" w:hAnsi="Cambria" w:cs="Calibri"/>
          <w:bCs/>
          <w:sz w:val="20"/>
          <w:szCs w:val="20"/>
        </w:rPr>
        <w:t>, kwotę brutto oraz etap lub okres, którego dotyczy faktura.</w:t>
      </w:r>
    </w:p>
    <w:p w14:paraId="45AF4358" w14:textId="3E2B76A3" w:rsidR="00142985" w:rsidRPr="00261499" w:rsidRDefault="00142985" w:rsidP="00DC0D0E">
      <w:pPr>
        <w:pStyle w:val="Akapitzlist"/>
        <w:numPr>
          <w:ilvl w:val="0"/>
          <w:numId w:val="39"/>
        </w:numPr>
        <w:suppressAutoHyphens/>
        <w:spacing w:after="120"/>
        <w:jc w:val="both"/>
        <w:rPr>
          <w:rFonts w:ascii="Cambria" w:hAnsi="Cambria"/>
          <w:sz w:val="20"/>
          <w:szCs w:val="20"/>
        </w:rPr>
      </w:pPr>
      <w:r w:rsidRPr="00261499">
        <w:rPr>
          <w:rFonts w:ascii="Cambria" w:hAnsi="Cambria"/>
          <w:sz w:val="20"/>
          <w:szCs w:val="20"/>
        </w:rPr>
        <w:t xml:space="preserve">W razie niedostępności </w:t>
      </w:r>
      <w:proofErr w:type="spellStart"/>
      <w:r w:rsidRPr="00261499">
        <w:rPr>
          <w:rFonts w:ascii="Cambria" w:hAnsi="Cambria"/>
          <w:sz w:val="20"/>
          <w:szCs w:val="20"/>
        </w:rPr>
        <w:t>KSeF</w:t>
      </w:r>
      <w:proofErr w:type="spellEnd"/>
      <w:r w:rsidRPr="00261499">
        <w:rPr>
          <w:rFonts w:ascii="Cambria" w:hAnsi="Cambria"/>
          <w:sz w:val="20"/>
          <w:szCs w:val="20"/>
        </w:rPr>
        <w:t xml:space="preserve"> Strony stosują tryb awaryjny zgodny z przepisami, a po przywróceniu dostępności Wykonawca niezwłocznie wprowadzi fakturę do </w:t>
      </w:r>
      <w:proofErr w:type="spellStart"/>
      <w:r w:rsidRPr="00261499">
        <w:rPr>
          <w:rFonts w:ascii="Cambria" w:hAnsi="Cambria"/>
          <w:sz w:val="20"/>
          <w:szCs w:val="20"/>
        </w:rPr>
        <w:t>KSeF</w:t>
      </w:r>
      <w:proofErr w:type="spellEnd"/>
      <w:r w:rsidRPr="00261499">
        <w:rPr>
          <w:rFonts w:ascii="Cambria" w:hAnsi="Cambria"/>
          <w:sz w:val="20"/>
          <w:szCs w:val="20"/>
        </w:rPr>
        <w:t>.</w:t>
      </w:r>
    </w:p>
    <w:p w14:paraId="097D6B72" w14:textId="77777777" w:rsidR="007E76C8" w:rsidRPr="0077748C" w:rsidRDefault="007E76C8" w:rsidP="00142985">
      <w:pPr>
        <w:pStyle w:val="Akapitzlist"/>
        <w:suppressAutoHyphens/>
        <w:spacing w:after="120"/>
        <w:ind w:left="360"/>
        <w:jc w:val="both"/>
        <w:rPr>
          <w:rFonts w:ascii="Cambria" w:hAnsi="Cambria" w:cs="Calibri"/>
          <w:bCs/>
          <w:color w:val="000000"/>
          <w:sz w:val="20"/>
          <w:szCs w:val="20"/>
        </w:rPr>
      </w:pPr>
    </w:p>
    <w:p w14:paraId="5245B232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12</w:t>
      </w:r>
    </w:p>
    <w:p w14:paraId="5099E396" w14:textId="77777777" w:rsidR="004D732D" w:rsidRDefault="00BF0B98" w:rsidP="004D732D">
      <w:pPr>
        <w:numPr>
          <w:ilvl w:val="0"/>
          <w:numId w:val="5"/>
        </w:numPr>
        <w:tabs>
          <w:tab w:val="clear" w:pos="1080"/>
          <w:tab w:val="num" w:pos="426"/>
        </w:tabs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Zapłata nastąpi w terminie do 30 dni licząc od dnia:</w:t>
      </w:r>
    </w:p>
    <w:p w14:paraId="56D20766" w14:textId="25CC73A3" w:rsidR="00BF0B98" w:rsidRPr="004D732D" w:rsidRDefault="00BF0B98" w:rsidP="00AF4CC5">
      <w:pPr>
        <w:pStyle w:val="Akapitzlist"/>
        <w:numPr>
          <w:ilvl w:val="0"/>
          <w:numId w:val="43"/>
        </w:numPr>
        <w:spacing w:after="120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4D732D">
        <w:rPr>
          <w:rFonts w:ascii="Cambria" w:hAnsi="Cambria" w:cs="Arial"/>
          <w:sz w:val="20"/>
          <w:szCs w:val="20"/>
        </w:rPr>
        <w:t xml:space="preserve">doręczenia </w:t>
      </w:r>
      <w:r w:rsidRPr="004D732D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4D732D">
        <w:rPr>
          <w:rFonts w:ascii="Cambria" w:hAnsi="Cambria" w:cs="Arial"/>
          <w:bCs/>
          <w:sz w:val="20"/>
          <w:szCs w:val="20"/>
        </w:rPr>
        <w:t>prawidłowo wystawionej</w:t>
      </w:r>
      <w:r w:rsidRPr="004D732D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4D732D">
        <w:rPr>
          <w:rFonts w:ascii="Cambria" w:hAnsi="Cambria" w:cs="Arial"/>
          <w:sz w:val="20"/>
          <w:szCs w:val="20"/>
        </w:rPr>
        <w:t xml:space="preserve">faktury wraz  z protokołem odbioru robót końcowych z kompletnymi dokumentami odbiorowymi, </w:t>
      </w:r>
    </w:p>
    <w:p w14:paraId="5272A8B9" w14:textId="77777777" w:rsidR="00BF0B98" w:rsidRPr="00D271A8" w:rsidRDefault="00BF0B98" w:rsidP="004D732D">
      <w:pPr>
        <w:numPr>
          <w:ilvl w:val="0"/>
          <w:numId w:val="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13BFA4CA" w14:textId="77777777" w:rsidR="00BF0B98" w:rsidRPr="00D271A8" w:rsidRDefault="00BF0B98" w:rsidP="004D732D">
      <w:pPr>
        <w:numPr>
          <w:ilvl w:val="0"/>
          <w:numId w:val="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</w:t>
      </w:r>
      <w:r w:rsidR="00F37A1C" w:rsidRPr="00D271A8">
        <w:rPr>
          <w:rFonts w:ascii="Cambria" w:hAnsi="Cambria" w:cs="Arial"/>
          <w:sz w:val="20"/>
          <w:szCs w:val="20"/>
        </w:rPr>
        <w:t>.</w:t>
      </w:r>
    </w:p>
    <w:p w14:paraId="3A219C38" w14:textId="77777777" w:rsidR="00BF0B98" w:rsidRPr="00D271A8" w:rsidRDefault="00BF0B98" w:rsidP="004D732D">
      <w:pPr>
        <w:numPr>
          <w:ilvl w:val="0"/>
          <w:numId w:val="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14:paraId="3672EB15" w14:textId="52BE620C" w:rsidR="00BF0B98" w:rsidRPr="00D271A8" w:rsidRDefault="00BF0B98" w:rsidP="004D732D">
      <w:pPr>
        <w:pStyle w:val="w2zmart"/>
        <w:numPr>
          <w:ilvl w:val="0"/>
          <w:numId w:val="5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</w:t>
      </w:r>
      <w:r w:rsidR="004D732D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71B15D31" w14:textId="2C6D9348" w:rsidR="00BF0B98" w:rsidRPr="00D271A8" w:rsidRDefault="00BF0B98" w:rsidP="004D732D">
      <w:pPr>
        <w:numPr>
          <w:ilvl w:val="0"/>
          <w:numId w:val="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 xml:space="preserve">Zamawiający przed dokonaniem płatności o której mowa w ust. 5 zwróci się do Wykonawcy </w:t>
      </w:r>
      <w:r w:rsidR="004D732D">
        <w:rPr>
          <w:rFonts w:ascii="Cambria" w:hAnsi="Cambria" w:cs="Arial"/>
          <w:sz w:val="20"/>
          <w:szCs w:val="20"/>
        </w:rPr>
        <w:br/>
        <w:t xml:space="preserve">aby </w:t>
      </w:r>
      <w:r w:rsidRPr="00D271A8">
        <w:rPr>
          <w:rFonts w:ascii="Cambria" w:hAnsi="Cambria" w:cs="Arial"/>
          <w:sz w:val="20"/>
          <w:szCs w:val="20"/>
        </w:rPr>
        <w:t>ten w terminie 7 dni wniósł pisemne uwagi o powodach nie uregulowania zobowiązać wobec podwykonawcy. Wniesione uwagi mogą być podstawą;</w:t>
      </w:r>
    </w:p>
    <w:p w14:paraId="3C511577" w14:textId="32B619C6" w:rsidR="00BF0B98" w:rsidRPr="004D732D" w:rsidRDefault="00BF0B98" w:rsidP="00AF4CC5">
      <w:pPr>
        <w:pStyle w:val="w5pktart"/>
        <w:numPr>
          <w:ilvl w:val="0"/>
          <w:numId w:val="44"/>
        </w:numPr>
        <w:spacing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niedokonania bezpośredniej zapłaty wynagrodzenia podwykonawcy lub dalszemu podwykonawcy, jeżeli wykonawca wykaże niezasadność takiej zapłaty albo</w:t>
      </w:r>
    </w:p>
    <w:p w14:paraId="0DB14908" w14:textId="33746311" w:rsidR="00BF0B98" w:rsidRPr="004D732D" w:rsidRDefault="00BF0B98" w:rsidP="00AF4CC5">
      <w:pPr>
        <w:pStyle w:val="w5pktart"/>
        <w:numPr>
          <w:ilvl w:val="0"/>
          <w:numId w:val="44"/>
        </w:numPr>
        <w:spacing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4D732D">
        <w:rPr>
          <w:rFonts w:ascii="Cambria" w:hAnsi="Cambria" w:cs="Arial"/>
          <w:sz w:val="20"/>
          <w:szCs w:val="20"/>
        </w:rPr>
        <w:t xml:space="preserve">złożyć do depozytu sądowego kwotę potrzebną na pokrycie wynagrodzenia podwykonawcy </w:t>
      </w:r>
      <w:r w:rsidR="004D732D">
        <w:rPr>
          <w:rFonts w:ascii="Cambria" w:hAnsi="Cambria" w:cs="Arial"/>
          <w:sz w:val="20"/>
          <w:szCs w:val="20"/>
        </w:rPr>
        <w:br/>
      </w:r>
      <w:r w:rsidRPr="004D732D">
        <w:rPr>
          <w:rFonts w:ascii="Cambria" w:hAnsi="Cambria" w:cs="Arial"/>
          <w:sz w:val="20"/>
          <w:szCs w:val="20"/>
        </w:rPr>
        <w:t xml:space="preserve">lub dalszego podwykonawcy w przypadku istnienia zasadniczej wątpliwości zamawiającego </w:t>
      </w:r>
      <w:r w:rsidR="004D732D">
        <w:rPr>
          <w:rFonts w:ascii="Cambria" w:hAnsi="Cambria" w:cs="Arial"/>
          <w:sz w:val="20"/>
          <w:szCs w:val="20"/>
        </w:rPr>
        <w:br/>
      </w:r>
      <w:r w:rsidRPr="004D732D">
        <w:rPr>
          <w:rFonts w:ascii="Cambria" w:hAnsi="Cambria" w:cs="Arial"/>
          <w:sz w:val="20"/>
          <w:szCs w:val="20"/>
        </w:rPr>
        <w:t>co do wysokości należnej zapłaty lub podmiotu, któremu płatność się należy, albo</w:t>
      </w:r>
    </w:p>
    <w:p w14:paraId="654B605E" w14:textId="2D7C503A" w:rsidR="00BF0B98" w:rsidRPr="004D732D" w:rsidRDefault="00BF0B98" w:rsidP="00AF4CC5">
      <w:pPr>
        <w:pStyle w:val="w5pktart"/>
        <w:numPr>
          <w:ilvl w:val="0"/>
          <w:numId w:val="44"/>
        </w:numPr>
        <w:spacing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4D732D">
        <w:rPr>
          <w:rFonts w:ascii="Cambria" w:hAnsi="Cambria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14:paraId="17BCD349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13</w:t>
      </w:r>
    </w:p>
    <w:p w14:paraId="420268E4" w14:textId="77777777" w:rsidR="00BF0B98" w:rsidRPr="00D271A8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Przed podpisaniem umowy,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złoży u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dokument stwierdzający zabezpieczenie należytego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zamówienia.</w:t>
      </w:r>
    </w:p>
    <w:p w14:paraId="717ED6B4" w14:textId="77777777" w:rsidR="00865313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udziela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zabezpieczenia należytego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kwocie stanowiącej </w:t>
      </w:r>
      <w:r w:rsidR="006D028B">
        <w:rPr>
          <w:rFonts w:ascii="Cambria" w:hAnsi="Cambria" w:cs="Arial"/>
          <w:b/>
          <w:sz w:val="20"/>
          <w:szCs w:val="20"/>
        </w:rPr>
        <w:t>5</w:t>
      </w:r>
      <w:r w:rsidRPr="00D271A8">
        <w:rPr>
          <w:rFonts w:ascii="Cambria" w:hAnsi="Cambria" w:cs="Arial"/>
          <w:b/>
          <w:sz w:val="20"/>
          <w:szCs w:val="20"/>
        </w:rPr>
        <w:t xml:space="preserve"> %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umowy, tj</w:t>
      </w:r>
      <w:r w:rsidR="006D028B">
        <w:rPr>
          <w:rFonts w:ascii="Cambria" w:hAnsi="Cambria" w:cs="Arial"/>
          <w:sz w:val="20"/>
          <w:szCs w:val="20"/>
        </w:rPr>
        <w:t>.</w:t>
      </w:r>
      <w:r w:rsidRPr="00D271A8">
        <w:rPr>
          <w:rFonts w:ascii="Cambria" w:hAnsi="Cambria" w:cs="Arial"/>
          <w:sz w:val="20"/>
          <w:szCs w:val="20"/>
        </w:rPr>
        <w:t xml:space="preserve"> kwoty </w:t>
      </w:r>
    </w:p>
    <w:p w14:paraId="29FFBC77" w14:textId="77777777" w:rsidR="00865313" w:rsidRPr="00D271A8" w:rsidRDefault="00865313" w:rsidP="00865313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D271A8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52EDEB7C" w14:textId="77777777" w:rsidR="00BF0B98" w:rsidRPr="00D271A8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D271A8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0C6FCE1D" w14:textId="77777777" w:rsidR="00BF0B98" w:rsidRPr="00D271A8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D271A8">
        <w:rPr>
          <w:rFonts w:ascii="Cambria" w:hAnsi="Cambria" w:cs="Arial"/>
          <w:sz w:val="20"/>
          <w:szCs w:val="20"/>
        </w:rPr>
        <w:t xml:space="preserve">w ciągu 30 dni po odbiorze końcowym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3842EEC0" w14:textId="793C986E" w:rsidR="00BF0B98" w:rsidRPr="00D271A8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Pozostała część zabezpieczenia w wysokości 30 % całości zabezpieczenia służąca do pokrycia roszczeń w ramach rękojmi </w:t>
      </w:r>
      <w:r w:rsidR="00F04FC8">
        <w:rPr>
          <w:rFonts w:ascii="Cambria" w:hAnsi="Cambria" w:cs="Arial"/>
          <w:sz w:val="20"/>
          <w:szCs w:val="20"/>
        </w:rPr>
        <w:t>i gwarancji</w:t>
      </w:r>
      <w:r w:rsidRPr="00D271A8">
        <w:rPr>
          <w:rFonts w:ascii="Cambria" w:hAnsi="Cambria" w:cs="Arial"/>
          <w:sz w:val="20"/>
          <w:szCs w:val="20"/>
        </w:rPr>
        <w:t xml:space="preserve">,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 ciągu 15 dni po upływie okresu rękojmi </w:t>
      </w:r>
      <w:r w:rsidR="00F04FC8">
        <w:rPr>
          <w:rFonts w:ascii="Cambria" w:hAnsi="Cambria" w:cs="Arial"/>
          <w:sz w:val="20"/>
          <w:szCs w:val="20"/>
        </w:rPr>
        <w:t>za wady i gwarancji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4D3389A4" w14:textId="7BCD3358" w:rsidR="00BF0B98" w:rsidRPr="00014A9C" w:rsidRDefault="00BF0B98" w:rsidP="00014A9C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Zwrócona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4D344034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14</w:t>
      </w:r>
    </w:p>
    <w:p w14:paraId="688FECBF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wykonać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zgodnie z </w:t>
      </w:r>
      <w:r w:rsidR="00AC6BC0">
        <w:rPr>
          <w:rFonts w:ascii="Cambria" w:hAnsi="Cambria" w:cs="Arial"/>
          <w:sz w:val="20"/>
          <w:szCs w:val="20"/>
        </w:rPr>
        <w:t>przedmiarem</w:t>
      </w:r>
      <w:r w:rsidRPr="00D271A8">
        <w:rPr>
          <w:rFonts w:ascii="Cambria" w:hAnsi="Cambria" w:cs="Arial"/>
          <w:sz w:val="20"/>
          <w:szCs w:val="20"/>
        </w:rPr>
        <w:t>, specyfikacją techniczną wykonan</w:t>
      </w:r>
      <w:r w:rsidR="00AC6BC0">
        <w:rPr>
          <w:rFonts w:ascii="Cambria" w:hAnsi="Cambria" w:cs="Arial"/>
          <w:sz w:val="20"/>
          <w:szCs w:val="20"/>
        </w:rPr>
        <w:t>ia i odbioru robót budowlanych,</w:t>
      </w:r>
      <w:r w:rsidRPr="00D271A8">
        <w:rPr>
          <w:rFonts w:ascii="Cambria" w:hAnsi="Cambria" w:cs="Arial"/>
          <w:sz w:val="20"/>
          <w:szCs w:val="20"/>
        </w:rPr>
        <w:t xml:space="preserve"> zasadami wiedzy technicznej, obowiązującymi przepisami </w:t>
      </w:r>
      <w:r w:rsidR="00AC6BC0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szczególności techniczno-budowlanymi, normami oraz przepisami BHP.</w:t>
      </w:r>
    </w:p>
    <w:p w14:paraId="747A3DC4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15</w:t>
      </w:r>
    </w:p>
    <w:p w14:paraId="10A07501" w14:textId="77777777" w:rsidR="00BF0B98" w:rsidRPr="00D271A8" w:rsidRDefault="00BF0B98" w:rsidP="00836D90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przygotuje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do odbioru końcowego </w:t>
      </w:r>
      <w:r w:rsidR="00A41963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i zawiadomi  o tym pisemnie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6B550F2" w14:textId="77777777" w:rsidR="00BF0B98" w:rsidRPr="00D271A8" w:rsidRDefault="00BF0B98" w:rsidP="00836D90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D271A8">
        <w:rPr>
          <w:rFonts w:ascii="Cambria" w:hAnsi="Cambria" w:cs="Arial"/>
          <w:b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załącza;</w:t>
      </w:r>
    </w:p>
    <w:p w14:paraId="24EF4CDA" w14:textId="77777777" w:rsidR="00BF0B98" w:rsidRPr="00D271A8" w:rsidRDefault="00BF0B98" w:rsidP="00014A9C">
      <w:pPr>
        <w:numPr>
          <w:ilvl w:val="0"/>
          <w:numId w:val="25"/>
        </w:numPr>
        <w:tabs>
          <w:tab w:val="num" w:pos="1134"/>
        </w:tabs>
        <w:autoSpaceDE w:val="0"/>
        <w:spacing w:after="120" w:line="276" w:lineRule="auto"/>
        <w:ind w:left="1134" w:hanging="567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dziennik budowy potwierdzaj</w:t>
      </w:r>
      <w:r w:rsidRPr="00D271A8">
        <w:rPr>
          <w:rFonts w:ascii="Cambria" w:eastAsia="TTE1FA5458t00" w:hAnsi="Cambria" w:cs="Arial"/>
          <w:sz w:val="20"/>
          <w:szCs w:val="20"/>
        </w:rPr>
        <w:t>ą</w:t>
      </w:r>
      <w:r w:rsidRPr="00D271A8">
        <w:rPr>
          <w:rFonts w:ascii="Cambria" w:eastAsia="Times-Roman" w:hAnsi="Cambria" w:cs="Arial"/>
          <w:sz w:val="20"/>
          <w:szCs w:val="20"/>
        </w:rPr>
        <w:t>cy gotowo</w:t>
      </w:r>
      <w:r w:rsidRPr="00D271A8">
        <w:rPr>
          <w:rFonts w:ascii="Cambria" w:eastAsia="TTE1FA5458t00" w:hAnsi="Cambria" w:cs="Arial"/>
          <w:sz w:val="20"/>
          <w:szCs w:val="20"/>
        </w:rPr>
        <w:t xml:space="preserve">ść </w:t>
      </w:r>
      <w:r w:rsidRPr="00D271A8">
        <w:rPr>
          <w:rFonts w:ascii="Cambria" w:eastAsia="Times-Roman" w:hAnsi="Cambria" w:cs="Arial"/>
          <w:sz w:val="20"/>
          <w:szCs w:val="20"/>
        </w:rPr>
        <w:t xml:space="preserve">do odbioru potwierdzono wpisem kierownika budowy </w:t>
      </w:r>
      <w:r w:rsidR="00A41963" w:rsidRPr="00D271A8">
        <w:rPr>
          <w:rFonts w:ascii="Cambria" w:eastAsia="Times-Roman" w:hAnsi="Cambria" w:cs="Arial"/>
          <w:sz w:val="20"/>
          <w:szCs w:val="20"/>
        </w:rPr>
        <w:br/>
      </w:r>
      <w:r w:rsidRPr="00D271A8">
        <w:rPr>
          <w:rFonts w:ascii="Cambria" w:eastAsia="Times-Roman" w:hAnsi="Cambria" w:cs="Arial"/>
          <w:sz w:val="20"/>
          <w:szCs w:val="20"/>
        </w:rPr>
        <w:t>i inspektora nadzoru.</w:t>
      </w:r>
    </w:p>
    <w:p w14:paraId="0B640145" w14:textId="77777777" w:rsidR="00BF0B98" w:rsidRPr="00D271A8" w:rsidRDefault="00BF0B98" w:rsidP="00014A9C">
      <w:pPr>
        <w:numPr>
          <w:ilvl w:val="0"/>
          <w:numId w:val="25"/>
        </w:numPr>
        <w:tabs>
          <w:tab w:val="num" w:pos="1134"/>
        </w:tabs>
        <w:autoSpaceDE w:val="0"/>
        <w:spacing w:after="120" w:line="276" w:lineRule="auto"/>
        <w:ind w:left="1134" w:hanging="567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operat powykonawczy do sprawdzenia, który musi zawiera</w:t>
      </w:r>
      <w:r w:rsidRPr="00D271A8">
        <w:rPr>
          <w:rFonts w:ascii="Cambria" w:eastAsia="TTE1FA5458t00" w:hAnsi="Cambria" w:cs="Arial"/>
          <w:sz w:val="20"/>
          <w:szCs w:val="20"/>
        </w:rPr>
        <w:t>ć</w:t>
      </w:r>
      <w:r w:rsidRPr="00D271A8">
        <w:rPr>
          <w:rFonts w:ascii="Cambria" w:eastAsia="Times-Roman" w:hAnsi="Cambria" w:cs="Arial"/>
          <w:sz w:val="20"/>
          <w:szCs w:val="20"/>
        </w:rPr>
        <w:t>:</w:t>
      </w:r>
    </w:p>
    <w:p w14:paraId="16915EC7" w14:textId="77777777" w:rsidR="00BF0B98" w:rsidRPr="00D271A8" w:rsidRDefault="00BF0B98" w:rsidP="00014A9C">
      <w:pPr>
        <w:numPr>
          <w:ilvl w:val="0"/>
          <w:numId w:val="26"/>
        </w:numPr>
        <w:tabs>
          <w:tab w:val="num" w:pos="1560"/>
        </w:tabs>
        <w:autoSpaceDE w:val="0"/>
        <w:spacing w:after="120" w:line="276" w:lineRule="auto"/>
        <w:ind w:left="1560" w:hanging="284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dokumentacj</w:t>
      </w:r>
      <w:r w:rsidRPr="00D271A8">
        <w:rPr>
          <w:rFonts w:ascii="Cambria" w:eastAsia="TTE1FA5458t00" w:hAnsi="Cambria" w:cs="Arial"/>
          <w:sz w:val="20"/>
          <w:szCs w:val="20"/>
        </w:rPr>
        <w:t xml:space="preserve">e </w:t>
      </w:r>
      <w:r w:rsidRPr="00D271A8">
        <w:rPr>
          <w:rFonts w:ascii="Cambria" w:eastAsia="Times-Roman" w:hAnsi="Cambria" w:cs="Arial"/>
          <w:sz w:val="20"/>
          <w:szCs w:val="20"/>
        </w:rPr>
        <w:t>powykonawcz</w:t>
      </w:r>
      <w:r w:rsidRPr="00D271A8">
        <w:rPr>
          <w:rFonts w:ascii="Cambria" w:eastAsia="TTE1FA5458t00" w:hAnsi="Cambria" w:cs="Arial"/>
          <w:sz w:val="20"/>
          <w:szCs w:val="20"/>
        </w:rPr>
        <w:t xml:space="preserve">a </w:t>
      </w:r>
      <w:r w:rsidRPr="00D271A8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D271A8">
        <w:rPr>
          <w:rFonts w:ascii="Cambria" w:eastAsia="TTE1FA5458t00" w:hAnsi="Cambria" w:cs="Arial"/>
          <w:sz w:val="20"/>
          <w:szCs w:val="20"/>
        </w:rPr>
        <w:t xml:space="preserve">a </w:t>
      </w:r>
      <w:r w:rsidRPr="00D271A8">
        <w:rPr>
          <w:rFonts w:ascii="Cambria" w:eastAsia="Times-Roman" w:hAnsi="Cambria" w:cs="Arial"/>
          <w:sz w:val="20"/>
          <w:szCs w:val="20"/>
        </w:rPr>
        <w:t xml:space="preserve">przez kierownika budowy </w:t>
      </w:r>
      <w:r w:rsidR="00A41963" w:rsidRPr="00D271A8">
        <w:rPr>
          <w:rFonts w:ascii="Cambria" w:eastAsia="Times-Roman" w:hAnsi="Cambria" w:cs="Arial"/>
          <w:sz w:val="20"/>
          <w:szCs w:val="20"/>
        </w:rPr>
        <w:br/>
      </w:r>
      <w:r w:rsidRPr="00D271A8">
        <w:rPr>
          <w:rFonts w:ascii="Cambria" w:eastAsia="Times-Roman" w:hAnsi="Cambria" w:cs="Arial"/>
          <w:sz w:val="20"/>
          <w:szCs w:val="20"/>
        </w:rPr>
        <w:t>i inspektora nadzoru,</w:t>
      </w:r>
    </w:p>
    <w:p w14:paraId="61EDC04C" w14:textId="77777777" w:rsidR="00BF0B98" w:rsidRPr="00D271A8" w:rsidRDefault="00BF0B98" w:rsidP="00014A9C">
      <w:pPr>
        <w:numPr>
          <w:ilvl w:val="0"/>
          <w:numId w:val="26"/>
        </w:numPr>
        <w:tabs>
          <w:tab w:val="num" w:pos="1560"/>
        </w:tabs>
        <w:autoSpaceDE w:val="0"/>
        <w:spacing w:after="120" w:line="276" w:lineRule="auto"/>
        <w:ind w:left="1560" w:hanging="284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o</w:t>
      </w:r>
      <w:r w:rsidRPr="00D271A8">
        <w:rPr>
          <w:rFonts w:ascii="Cambria" w:eastAsia="TTE1FA5458t00" w:hAnsi="Cambria" w:cs="Arial"/>
          <w:sz w:val="20"/>
          <w:szCs w:val="20"/>
        </w:rPr>
        <w:t>ś</w:t>
      </w:r>
      <w:r w:rsidRPr="00D271A8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D271A8">
        <w:rPr>
          <w:rFonts w:ascii="Cambria" w:eastAsia="TTE1FA5458t00" w:hAnsi="Cambria" w:cs="Arial"/>
          <w:sz w:val="20"/>
          <w:szCs w:val="20"/>
        </w:rPr>
        <w:t>a</w:t>
      </w:r>
      <w:r w:rsidRPr="00D271A8">
        <w:rPr>
          <w:rFonts w:ascii="Cambria" w:eastAsia="Times-Roman" w:hAnsi="Cambria" w:cs="Arial"/>
          <w:sz w:val="20"/>
          <w:szCs w:val="20"/>
        </w:rPr>
        <w:t>, a przy zmianach potwierdzenie, że zmiany zostały zaakceptowane przez autora projektu i inspektora nadzoru oraz że teren budowy został uprz</w:t>
      </w:r>
      <w:r w:rsidRPr="00D271A8">
        <w:rPr>
          <w:rFonts w:ascii="Cambria" w:eastAsia="TTE1FA5458t00" w:hAnsi="Cambria" w:cs="Arial"/>
          <w:sz w:val="20"/>
          <w:szCs w:val="20"/>
        </w:rPr>
        <w:t>ą</w:t>
      </w:r>
      <w:r w:rsidRPr="00D271A8">
        <w:rPr>
          <w:rFonts w:ascii="Cambria" w:eastAsia="Times-Roman" w:hAnsi="Cambria" w:cs="Arial"/>
          <w:sz w:val="20"/>
          <w:szCs w:val="20"/>
        </w:rPr>
        <w:t>tni</w:t>
      </w:r>
      <w:r w:rsidRPr="00D271A8">
        <w:rPr>
          <w:rFonts w:ascii="Cambria" w:eastAsia="TTE1FA5458t00" w:hAnsi="Cambria" w:cs="Arial"/>
          <w:sz w:val="20"/>
          <w:szCs w:val="20"/>
        </w:rPr>
        <w:t>ę</w:t>
      </w:r>
      <w:r w:rsidRPr="00D271A8">
        <w:rPr>
          <w:rFonts w:ascii="Cambria" w:eastAsia="Times-Roman" w:hAnsi="Cambria" w:cs="Arial"/>
          <w:sz w:val="20"/>
          <w:szCs w:val="20"/>
        </w:rPr>
        <w:t>ty – 2 egz.,</w:t>
      </w:r>
    </w:p>
    <w:p w14:paraId="78F712CD" w14:textId="77777777" w:rsidR="00BF0B98" w:rsidRPr="00D271A8" w:rsidRDefault="00BF0B98" w:rsidP="00014A9C">
      <w:pPr>
        <w:numPr>
          <w:ilvl w:val="0"/>
          <w:numId w:val="26"/>
        </w:numPr>
        <w:tabs>
          <w:tab w:val="num" w:pos="1560"/>
        </w:tabs>
        <w:autoSpaceDE w:val="0"/>
        <w:spacing w:after="120" w:line="276" w:lineRule="auto"/>
        <w:ind w:left="1560" w:hanging="284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D271A8">
        <w:rPr>
          <w:rFonts w:ascii="Cambria" w:eastAsia="TTE1FA5458t00" w:hAnsi="Cambria" w:cs="Arial"/>
          <w:sz w:val="20"/>
          <w:szCs w:val="20"/>
        </w:rPr>
        <w:t>ś</w:t>
      </w:r>
      <w:r w:rsidRPr="00D271A8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D271A8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D271A8">
        <w:rPr>
          <w:rFonts w:ascii="Cambria" w:eastAsia="Times-Roman" w:hAnsi="Cambria" w:cs="Arial"/>
          <w:sz w:val="20"/>
          <w:szCs w:val="20"/>
        </w:rPr>
        <w:t xml:space="preserve">wykonania i odbioru robót - 1 </w:t>
      </w:r>
      <w:proofErr w:type="spellStart"/>
      <w:r w:rsidRPr="00D271A8">
        <w:rPr>
          <w:rFonts w:ascii="Cambria" w:eastAsia="Times-Roman" w:hAnsi="Cambria" w:cs="Arial"/>
          <w:sz w:val="20"/>
          <w:szCs w:val="20"/>
        </w:rPr>
        <w:t>egz</w:t>
      </w:r>
      <w:proofErr w:type="spellEnd"/>
      <w:r w:rsidRPr="00D271A8">
        <w:rPr>
          <w:rFonts w:ascii="Cambria" w:eastAsia="Times-Roman" w:hAnsi="Cambria" w:cs="Arial"/>
          <w:sz w:val="20"/>
          <w:szCs w:val="20"/>
        </w:rPr>
        <w:t>,</w:t>
      </w:r>
    </w:p>
    <w:p w14:paraId="39993198" w14:textId="7B640F78" w:rsidR="00BF0B98" w:rsidRPr="00D271A8" w:rsidRDefault="00BF0B98" w:rsidP="00014A9C">
      <w:pPr>
        <w:numPr>
          <w:ilvl w:val="0"/>
          <w:numId w:val="26"/>
        </w:numPr>
        <w:tabs>
          <w:tab w:val="num" w:pos="1560"/>
        </w:tabs>
        <w:autoSpaceDE w:val="0"/>
        <w:spacing w:after="120" w:line="276" w:lineRule="auto"/>
        <w:ind w:left="1560" w:hanging="284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lastRenderedPageBreak/>
        <w:t>pomiary geodezyjne zakończonej inwestycji</w:t>
      </w:r>
      <w:r w:rsidR="009612E8">
        <w:rPr>
          <w:rFonts w:ascii="Cambria" w:eastAsia="Times-Roman" w:hAnsi="Cambria" w:cs="Arial"/>
          <w:sz w:val="20"/>
          <w:szCs w:val="20"/>
        </w:rPr>
        <w:t xml:space="preserve"> (jeżeli dotyczy)</w:t>
      </w:r>
      <w:r w:rsidRPr="00D271A8">
        <w:rPr>
          <w:rFonts w:ascii="Cambria" w:eastAsia="Times-Roman" w:hAnsi="Cambria" w:cs="Arial"/>
          <w:sz w:val="20"/>
          <w:szCs w:val="20"/>
        </w:rPr>
        <w:t>.</w:t>
      </w:r>
    </w:p>
    <w:p w14:paraId="45105615" w14:textId="77777777" w:rsidR="00BF0B98" w:rsidRPr="00D271A8" w:rsidRDefault="00BF0B98" w:rsidP="00014A9C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Odbiór końcowy </w:t>
      </w:r>
      <w:r w:rsidR="00F202D0" w:rsidRPr="00D271A8">
        <w:rPr>
          <w:rFonts w:ascii="Cambria" w:hAnsi="Cambria" w:cs="Arial"/>
          <w:sz w:val="20"/>
          <w:szCs w:val="20"/>
        </w:rPr>
        <w:t>rozpocznie się</w:t>
      </w:r>
      <w:r w:rsidRPr="00D271A8">
        <w:rPr>
          <w:rFonts w:ascii="Cambria" w:hAnsi="Cambria" w:cs="Arial"/>
          <w:sz w:val="20"/>
          <w:szCs w:val="20"/>
        </w:rPr>
        <w:t xml:space="preserve"> w ciągu 14 dni od daty powiadomienia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przez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="00A41963" w:rsidRPr="00D271A8">
        <w:rPr>
          <w:rFonts w:ascii="Cambria" w:hAnsi="Cambria" w:cs="Arial"/>
          <w:b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1EC33082" w14:textId="77777777" w:rsidR="00BF0B98" w:rsidRPr="00D271A8" w:rsidRDefault="00BF0B98" w:rsidP="00014A9C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="008B6546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o ile nie nastąpi przerwanie czynności odbiorowych.</w:t>
      </w:r>
    </w:p>
    <w:p w14:paraId="4128ACA4" w14:textId="77777777" w:rsidR="00BF0B98" w:rsidRPr="00D271A8" w:rsidRDefault="00BF0B98" w:rsidP="00014A9C">
      <w:pPr>
        <w:numPr>
          <w:ilvl w:val="0"/>
          <w:numId w:val="18"/>
        </w:numPr>
        <w:tabs>
          <w:tab w:val="clear" w:pos="1080"/>
          <w:tab w:val="num" w:pos="426"/>
        </w:tabs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2D60B3E7" w14:textId="0A99266C" w:rsidR="00014A9C" w:rsidRDefault="003B55C1" w:rsidP="00AF4CC5">
      <w:pPr>
        <w:pStyle w:val="Akapitzlist"/>
        <w:numPr>
          <w:ilvl w:val="0"/>
          <w:numId w:val="45"/>
        </w:numPr>
        <w:tabs>
          <w:tab w:val="num" w:pos="1134"/>
        </w:tabs>
        <w:spacing w:after="60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014A9C">
        <w:rPr>
          <w:rFonts w:ascii="Cambria" w:hAnsi="Cambria" w:cs="Arial"/>
          <w:b/>
          <w:bCs/>
          <w:sz w:val="20"/>
          <w:szCs w:val="20"/>
        </w:rPr>
        <w:t>istotne nadające się do usunięcia</w:t>
      </w:r>
      <w:r w:rsidRPr="00014A9C">
        <w:rPr>
          <w:rFonts w:ascii="Cambria" w:hAnsi="Cambria" w:cs="Arial"/>
          <w:sz w:val="20"/>
          <w:szCs w:val="20"/>
        </w:rPr>
        <w:t xml:space="preserve"> – Zamawiający odmówi odbioru do czasu usunięcia wad </w:t>
      </w:r>
      <w:r w:rsidR="00014A9C">
        <w:rPr>
          <w:rFonts w:ascii="Cambria" w:hAnsi="Cambria" w:cs="Arial"/>
          <w:sz w:val="20"/>
          <w:szCs w:val="20"/>
        </w:rPr>
        <w:br/>
      </w:r>
      <w:r w:rsidRPr="00014A9C">
        <w:rPr>
          <w:rFonts w:ascii="Cambria" w:hAnsi="Cambria" w:cs="Arial"/>
          <w:sz w:val="20"/>
          <w:szCs w:val="20"/>
        </w:rPr>
        <w:t>lub braków,</w:t>
      </w:r>
    </w:p>
    <w:p w14:paraId="0758FBDE" w14:textId="4A7BCD62" w:rsidR="003B55C1" w:rsidRDefault="003B55C1" w:rsidP="00AF4CC5">
      <w:pPr>
        <w:pStyle w:val="Akapitzlist"/>
        <w:numPr>
          <w:ilvl w:val="0"/>
          <w:numId w:val="45"/>
        </w:numPr>
        <w:tabs>
          <w:tab w:val="num" w:pos="1134"/>
        </w:tabs>
        <w:spacing w:after="60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014A9C">
        <w:rPr>
          <w:rFonts w:ascii="Cambria" w:hAnsi="Cambria" w:cs="Arial"/>
          <w:b/>
          <w:sz w:val="20"/>
          <w:szCs w:val="20"/>
        </w:rPr>
        <w:t xml:space="preserve">istotne nie nadające się do usunięcia </w:t>
      </w:r>
      <w:r w:rsidRPr="00014A9C">
        <w:rPr>
          <w:rFonts w:ascii="Cambria" w:hAnsi="Cambria" w:cs="Arial"/>
          <w:sz w:val="20"/>
          <w:szCs w:val="20"/>
        </w:rPr>
        <w:t xml:space="preserve">  – Zamawiający zażąda ponownego wykonania robót </w:t>
      </w:r>
      <w:r w:rsidR="00014A9C">
        <w:rPr>
          <w:rFonts w:ascii="Cambria" w:hAnsi="Cambria" w:cs="Arial"/>
          <w:sz w:val="20"/>
          <w:szCs w:val="20"/>
        </w:rPr>
        <w:br/>
      </w:r>
      <w:r w:rsidRPr="00014A9C">
        <w:rPr>
          <w:rFonts w:ascii="Cambria" w:hAnsi="Cambria" w:cs="Arial"/>
          <w:sz w:val="20"/>
          <w:szCs w:val="20"/>
        </w:rPr>
        <w:t>tak aby wady te zostały wyeliminowane w odpowiednim terminie – po bezskutecznym upływie którego będzie uprawniony do odstąpienia od umo</w:t>
      </w:r>
      <w:r w:rsidR="00014A9C">
        <w:rPr>
          <w:rFonts w:ascii="Cambria" w:hAnsi="Cambria" w:cs="Arial"/>
          <w:sz w:val="20"/>
          <w:szCs w:val="20"/>
        </w:rPr>
        <w:t>wy w terminie kolejnych 21 dni,</w:t>
      </w:r>
    </w:p>
    <w:p w14:paraId="7BC33AD4" w14:textId="59F39954" w:rsidR="003B55C1" w:rsidRPr="00014A9C" w:rsidRDefault="003B55C1" w:rsidP="00AF4CC5">
      <w:pPr>
        <w:pStyle w:val="Akapitzlist"/>
        <w:numPr>
          <w:ilvl w:val="0"/>
          <w:numId w:val="45"/>
        </w:numPr>
        <w:tabs>
          <w:tab w:val="num" w:pos="1134"/>
        </w:tabs>
        <w:spacing w:after="60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014A9C">
        <w:rPr>
          <w:rFonts w:ascii="Cambria" w:hAnsi="Cambria" w:cs="Arial"/>
          <w:b/>
          <w:bCs/>
          <w:sz w:val="20"/>
          <w:szCs w:val="20"/>
        </w:rPr>
        <w:t xml:space="preserve">nieistotne nadające się do usunięcia – Zamawiający dokona odbioru z obowiązkiem usunięcia wad przez Wykonawcę w terminie wynikającym z właściwości tych wad – jednak nie dłuższym niż </w:t>
      </w:r>
      <w:r w:rsidR="005E3F63" w:rsidRPr="00014A9C">
        <w:rPr>
          <w:rFonts w:ascii="Cambria" w:hAnsi="Cambria" w:cs="Arial"/>
          <w:b/>
          <w:bCs/>
          <w:sz w:val="20"/>
          <w:szCs w:val="20"/>
        </w:rPr>
        <w:t>7</w:t>
      </w:r>
      <w:r w:rsidRPr="00014A9C">
        <w:rPr>
          <w:rFonts w:ascii="Cambria" w:hAnsi="Cambria" w:cs="Arial"/>
          <w:b/>
          <w:bCs/>
          <w:sz w:val="20"/>
          <w:szCs w:val="20"/>
        </w:rPr>
        <w:t xml:space="preserve"> dni (po przekroczeniu tego terminu Zamawiający będzie obciążał Wykonawcę karami umownymi </w:t>
      </w:r>
      <w:r w:rsidR="00D508B1" w:rsidRPr="00014A9C">
        <w:rPr>
          <w:rFonts w:ascii="Cambria" w:hAnsi="Cambria" w:cs="Arial"/>
          <w:b/>
          <w:bCs/>
          <w:color w:val="000000" w:themeColor="text1"/>
          <w:sz w:val="20"/>
          <w:szCs w:val="20"/>
        </w:rPr>
        <w:t>o</w:t>
      </w:r>
      <w:r w:rsidR="00D508B1" w:rsidRPr="00014A9C">
        <w:rPr>
          <w:rFonts w:ascii="Cambria" w:hAnsi="Cambria" w:cs="Arial"/>
          <w:b/>
          <w:bCs/>
          <w:color w:val="FF0000"/>
          <w:sz w:val="20"/>
          <w:szCs w:val="20"/>
        </w:rPr>
        <w:t xml:space="preserve"> </w:t>
      </w:r>
      <w:r w:rsidRPr="00014A9C">
        <w:rPr>
          <w:rFonts w:ascii="Cambria" w:hAnsi="Cambria" w:cs="Arial"/>
          <w:b/>
          <w:bCs/>
          <w:sz w:val="20"/>
          <w:szCs w:val="20"/>
        </w:rPr>
        <w:t xml:space="preserve">których mowa </w:t>
      </w:r>
      <w:r w:rsidR="00D508B1" w:rsidRPr="00014A9C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w </w:t>
      </w:r>
      <w:r w:rsidRPr="00014A9C">
        <w:rPr>
          <w:rFonts w:ascii="Cambria" w:hAnsi="Cambria" w:cs="Arial"/>
          <w:b/>
          <w:bCs/>
          <w:sz w:val="20"/>
          <w:szCs w:val="20"/>
        </w:rPr>
        <w:t xml:space="preserve">§ 20 ust. 1 pkt. </w:t>
      </w:r>
      <w:r w:rsidR="00F04FC8" w:rsidRPr="00014A9C">
        <w:rPr>
          <w:rFonts w:ascii="Cambria" w:hAnsi="Cambria" w:cs="Arial"/>
          <w:b/>
          <w:bCs/>
          <w:sz w:val="20"/>
          <w:szCs w:val="20"/>
        </w:rPr>
        <w:t>9</w:t>
      </w:r>
      <w:r w:rsidRPr="00014A9C">
        <w:rPr>
          <w:rFonts w:ascii="Cambria" w:hAnsi="Cambria" w:cs="Arial"/>
          <w:b/>
          <w:bCs/>
          <w:sz w:val="20"/>
          <w:szCs w:val="20"/>
        </w:rPr>
        <w:t xml:space="preserve"> poniżej)</w:t>
      </w:r>
      <w:r w:rsidR="00014A9C">
        <w:rPr>
          <w:rFonts w:ascii="Cambria" w:hAnsi="Cambria" w:cs="Arial"/>
          <w:b/>
          <w:bCs/>
          <w:sz w:val="20"/>
          <w:szCs w:val="20"/>
        </w:rPr>
        <w:t>,</w:t>
      </w:r>
    </w:p>
    <w:p w14:paraId="0BB4C64A" w14:textId="14FBFFE2" w:rsidR="003B55C1" w:rsidRPr="00014A9C" w:rsidRDefault="003B55C1" w:rsidP="00AF4CC5">
      <w:pPr>
        <w:pStyle w:val="Akapitzlist"/>
        <w:numPr>
          <w:ilvl w:val="0"/>
          <w:numId w:val="45"/>
        </w:numPr>
        <w:tabs>
          <w:tab w:val="num" w:pos="1134"/>
        </w:tabs>
        <w:spacing w:after="60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014A9C">
        <w:rPr>
          <w:rFonts w:ascii="Cambria" w:hAnsi="Cambria" w:cs="Arial"/>
          <w:b/>
          <w:sz w:val="20"/>
          <w:szCs w:val="20"/>
        </w:rPr>
        <w:t>nieistotne nienadające się do</w:t>
      </w:r>
      <w:r w:rsidRPr="00014A9C">
        <w:rPr>
          <w:rFonts w:ascii="Cambria" w:hAnsi="Cambria" w:cs="Arial"/>
          <w:sz w:val="20"/>
          <w:szCs w:val="20"/>
        </w:rPr>
        <w:t xml:space="preserve"> usunięcia – Zamawiający dokona obioru wraz z  uprawnieniem </w:t>
      </w:r>
      <w:r w:rsidR="00014A9C">
        <w:rPr>
          <w:rFonts w:ascii="Cambria" w:hAnsi="Cambria" w:cs="Arial"/>
          <w:sz w:val="20"/>
          <w:szCs w:val="20"/>
        </w:rPr>
        <w:br/>
      </w:r>
      <w:r w:rsidRPr="00014A9C">
        <w:rPr>
          <w:rFonts w:ascii="Cambria" w:hAnsi="Cambria" w:cs="Arial"/>
          <w:sz w:val="20"/>
          <w:szCs w:val="20"/>
        </w:rPr>
        <w:t xml:space="preserve">od żądania obniżenia wynagrodzenia stosownie do obniżenia wartości użytkowej Przedmiotu </w:t>
      </w:r>
      <w:r w:rsidR="009B0653" w:rsidRPr="00014A9C">
        <w:rPr>
          <w:rFonts w:ascii="Cambria" w:hAnsi="Cambria" w:cs="Arial"/>
          <w:sz w:val="20"/>
          <w:szCs w:val="20"/>
        </w:rPr>
        <w:t>u</w:t>
      </w:r>
      <w:r w:rsidRPr="00014A9C">
        <w:rPr>
          <w:rFonts w:ascii="Cambria" w:hAnsi="Cambria" w:cs="Arial"/>
          <w:sz w:val="20"/>
          <w:szCs w:val="20"/>
        </w:rPr>
        <w:t xml:space="preserve">mowy. </w:t>
      </w:r>
    </w:p>
    <w:p w14:paraId="3127AE52" w14:textId="59DF2FDA" w:rsidR="003B55C1" w:rsidRPr="00014A9C" w:rsidRDefault="003B55C1" w:rsidP="00AF4CC5">
      <w:pPr>
        <w:pStyle w:val="Akapitzlist"/>
        <w:numPr>
          <w:ilvl w:val="0"/>
          <w:numId w:val="46"/>
        </w:numPr>
        <w:tabs>
          <w:tab w:val="num" w:pos="426"/>
        </w:tabs>
        <w:spacing w:after="12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014A9C">
        <w:rPr>
          <w:rFonts w:ascii="Cambria" w:hAnsi="Cambria" w:cs="Arial"/>
          <w:sz w:val="20"/>
          <w:szCs w:val="20"/>
        </w:rPr>
        <w:t xml:space="preserve">Jeżeli w toku czynności odbioru zostanie stwierdzone, że Przedmiot </w:t>
      </w:r>
      <w:r w:rsidR="009B0653" w:rsidRPr="00014A9C">
        <w:rPr>
          <w:rFonts w:ascii="Cambria" w:hAnsi="Cambria" w:cs="Arial"/>
          <w:sz w:val="20"/>
          <w:szCs w:val="20"/>
        </w:rPr>
        <w:t>u</w:t>
      </w:r>
      <w:r w:rsidRPr="00014A9C">
        <w:rPr>
          <w:rFonts w:ascii="Cambria" w:hAnsi="Cambria" w:cs="Arial"/>
          <w:sz w:val="20"/>
          <w:szCs w:val="20"/>
        </w:rPr>
        <w:t xml:space="preserve">mowy nie osiągnął gotowości </w:t>
      </w:r>
      <w:r w:rsidR="00014A9C" w:rsidRPr="00014A9C">
        <w:rPr>
          <w:rFonts w:ascii="Cambria" w:hAnsi="Cambria" w:cs="Arial"/>
          <w:sz w:val="20"/>
          <w:szCs w:val="20"/>
        </w:rPr>
        <w:br/>
      </w:r>
      <w:r w:rsidRPr="00014A9C">
        <w:rPr>
          <w:rFonts w:ascii="Cambria" w:hAnsi="Cambria" w:cs="Arial"/>
          <w:sz w:val="20"/>
          <w:szCs w:val="20"/>
        </w:rPr>
        <w:t xml:space="preserve">do odbioru z powodu nieukończenia prac, lub nie przeprowadzenia wszystkich prób, z przyczyn leżących </w:t>
      </w:r>
      <w:r w:rsidR="00014A9C" w:rsidRPr="00014A9C">
        <w:rPr>
          <w:rFonts w:ascii="Cambria" w:hAnsi="Cambria" w:cs="Arial"/>
          <w:sz w:val="20"/>
          <w:szCs w:val="20"/>
        </w:rPr>
        <w:br/>
      </w:r>
      <w:r w:rsidRPr="00014A9C">
        <w:rPr>
          <w:rFonts w:ascii="Cambria" w:hAnsi="Cambria" w:cs="Arial"/>
          <w:sz w:val="20"/>
          <w:szCs w:val="20"/>
        </w:rPr>
        <w:t xml:space="preserve">po stronie Wykonawcy, Zamawiający może odmówić odbioru, a fakt ten nie może być podstawą </w:t>
      </w:r>
      <w:r w:rsidR="00014A9C" w:rsidRPr="00014A9C">
        <w:rPr>
          <w:rFonts w:ascii="Cambria" w:hAnsi="Cambria" w:cs="Arial"/>
          <w:sz w:val="20"/>
          <w:szCs w:val="20"/>
        </w:rPr>
        <w:br/>
      </w:r>
      <w:r w:rsidRPr="00014A9C">
        <w:rPr>
          <w:rFonts w:ascii="Cambria" w:hAnsi="Cambria" w:cs="Arial"/>
          <w:sz w:val="20"/>
          <w:szCs w:val="20"/>
        </w:rPr>
        <w:t xml:space="preserve">do przedłużenia terminu wykonania Przedmiotu </w:t>
      </w:r>
      <w:r w:rsidR="009B0653" w:rsidRPr="00014A9C">
        <w:rPr>
          <w:rFonts w:ascii="Cambria" w:hAnsi="Cambria" w:cs="Arial"/>
          <w:sz w:val="20"/>
          <w:szCs w:val="20"/>
        </w:rPr>
        <w:t>u</w:t>
      </w:r>
      <w:r w:rsidRPr="00014A9C">
        <w:rPr>
          <w:rFonts w:ascii="Cambria" w:hAnsi="Cambria" w:cs="Arial"/>
          <w:sz w:val="20"/>
          <w:szCs w:val="20"/>
        </w:rPr>
        <w:t xml:space="preserve">mowy o którym mowa w § 2, natomiast będzie podstawą do naliczenia przez Zamawiającego stosownych kar umownych za niewykonanie umowy w terminie. W takim przypadku Wykonawca ma obowiązek usunięcia wad i ponownego zgłoszenia elementu do odbioru </w:t>
      </w:r>
      <w:r w:rsidR="00014A9C">
        <w:rPr>
          <w:rFonts w:ascii="Cambria" w:hAnsi="Cambria" w:cs="Arial"/>
          <w:sz w:val="20"/>
          <w:szCs w:val="20"/>
        </w:rPr>
        <w:br/>
      </w:r>
      <w:r w:rsidRPr="00014A9C">
        <w:rPr>
          <w:rFonts w:ascii="Cambria" w:hAnsi="Cambria" w:cs="Arial"/>
          <w:sz w:val="20"/>
          <w:szCs w:val="20"/>
        </w:rPr>
        <w:t xml:space="preserve">bez prawa do dodatkowego wynagrodzenia. </w:t>
      </w:r>
    </w:p>
    <w:p w14:paraId="5A57446C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16</w:t>
      </w:r>
    </w:p>
    <w:p w14:paraId="60E8CBC2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zakończeniu robót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  dojazdową na plac budowy i przekazać go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5DDDBA3A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17</w:t>
      </w:r>
    </w:p>
    <w:p w14:paraId="1E3E1A5D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="00CB44E8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a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4F862CB6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18</w:t>
      </w:r>
    </w:p>
    <w:p w14:paraId="696E3488" w14:textId="77777777" w:rsidR="00BF0B98" w:rsidRPr="00D271A8" w:rsidRDefault="00BF0B98" w:rsidP="00014A9C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względem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, jeżeli wykonany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14:paraId="43E22D42" w14:textId="77777777" w:rsidR="00BF0B98" w:rsidRPr="00D271A8" w:rsidRDefault="00BF0B98" w:rsidP="00014A9C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56EF0D60" w14:textId="6D04585A" w:rsidR="00BF0B98" w:rsidRPr="00D271A8" w:rsidRDefault="00BF0B98" w:rsidP="00014A9C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wykryciu wady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jest zobowiązany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poinformuje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2BE0F1E5" w14:textId="77777777" w:rsidR="00BF0B98" w:rsidRPr="00D271A8" w:rsidRDefault="00BF0B98" w:rsidP="00014A9C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wyznacza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6FACA5BF" w14:textId="77777777" w:rsidR="00BF0B98" w:rsidRPr="00D271A8" w:rsidRDefault="00BF0B98" w:rsidP="00014A9C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nie usunięcia, przez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innemu wykonawcy. </w:t>
      </w:r>
    </w:p>
    <w:p w14:paraId="4D5F7C22" w14:textId="77777777" w:rsidR="00BF0B98" w:rsidRPr="00D271A8" w:rsidRDefault="00BF0B98" w:rsidP="00014A9C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 xml:space="preserve">Jeżeli wady uniemożliwiają użytkowanie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obniżyć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wynagrodzenie za ten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odpowiednio do utraconej wartości użytkowej, estetycznej i technicznej.</w:t>
      </w:r>
    </w:p>
    <w:p w14:paraId="632A05FB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19</w:t>
      </w:r>
    </w:p>
    <w:p w14:paraId="5E346205" w14:textId="77777777" w:rsidR="001E62D8" w:rsidRPr="00D271A8" w:rsidRDefault="001E62D8" w:rsidP="00EE6290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1.</w:t>
      </w:r>
      <w:r w:rsidRPr="00D271A8">
        <w:rPr>
          <w:rFonts w:ascii="Cambria" w:hAnsi="Cambria" w:cs="Arial"/>
          <w:sz w:val="20"/>
          <w:szCs w:val="20"/>
        </w:rPr>
        <w:tab/>
        <w:t xml:space="preserve">Na zasadach określonych w niniejszej umowie, niezależnie od udzielonej rękojmi na okres </w:t>
      </w:r>
      <w:r w:rsidRPr="00014A9C">
        <w:rPr>
          <w:rFonts w:ascii="Cambria" w:hAnsi="Cambria" w:cs="Arial"/>
          <w:b/>
          <w:sz w:val="20"/>
          <w:szCs w:val="20"/>
        </w:rPr>
        <w:t>60 miesięcy</w:t>
      </w:r>
      <w:r w:rsidRPr="00D271A8">
        <w:rPr>
          <w:rFonts w:ascii="Cambria" w:hAnsi="Cambria" w:cs="Arial"/>
          <w:sz w:val="20"/>
          <w:szCs w:val="20"/>
        </w:rPr>
        <w:t xml:space="preserve"> Wykonawca udziela Zamawiającemu ….. miesięcznej gwarancji jakości wykonanych prac.</w:t>
      </w:r>
    </w:p>
    <w:p w14:paraId="1AA152FA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2. </w:t>
      </w:r>
      <w:r w:rsidRPr="00D271A8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39F90FA5" w14:textId="1EF54EA4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3. </w:t>
      </w:r>
      <w:r w:rsidRPr="00D271A8">
        <w:rPr>
          <w:rFonts w:ascii="Cambria" w:hAnsi="Cambria" w:cs="Arial"/>
          <w:sz w:val="20"/>
          <w:szCs w:val="20"/>
        </w:rPr>
        <w:tab/>
        <w:t xml:space="preserve">Zamawiający może wykonywać uprawnienia z tytułu rękojmi za wady fizyczne rzeczy niezależnie </w:t>
      </w:r>
      <w:r w:rsidR="00014A9C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od uprawnień wynikających z gwarancji.</w:t>
      </w:r>
    </w:p>
    <w:p w14:paraId="22DA0A14" w14:textId="36F7FF5A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4. </w:t>
      </w:r>
      <w:r w:rsidRPr="00D271A8">
        <w:rPr>
          <w:rFonts w:ascii="Cambria" w:hAnsi="Cambria" w:cs="Arial"/>
          <w:sz w:val="20"/>
          <w:szCs w:val="20"/>
        </w:rPr>
        <w:tab/>
        <w:t xml:space="preserve">Jeżeli z jakiegokolwiek powodu Wykonawca nie usunie wady (usterki) lub nie wykona napraw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</w:t>
      </w:r>
      <w:r w:rsidR="00014A9C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za przekroczenie terminu usunięcia wad i usterek liczonych do faktycznego terminu ich wykonania przez wykonawcę lub innego Wykonawcę.</w:t>
      </w:r>
    </w:p>
    <w:p w14:paraId="21C172A4" w14:textId="77777777" w:rsidR="001E62D8" w:rsidRPr="00D271A8" w:rsidRDefault="001E62D8" w:rsidP="00EE6290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8" w:name="_Toc415435792"/>
      <w:r w:rsidRPr="00D271A8">
        <w:rPr>
          <w:rFonts w:ascii="Cambria" w:hAnsi="Cambria" w:cs="Arial"/>
          <w:sz w:val="20"/>
          <w:szCs w:val="20"/>
        </w:rPr>
        <w:t>5.     Rękojmia za wady</w:t>
      </w:r>
      <w:bookmarkEnd w:id="8"/>
      <w:r w:rsidRPr="00D271A8">
        <w:rPr>
          <w:rFonts w:ascii="Cambria" w:hAnsi="Cambria" w:cs="Arial"/>
          <w:sz w:val="20"/>
          <w:szCs w:val="20"/>
        </w:rPr>
        <w:t>:</w:t>
      </w:r>
    </w:p>
    <w:p w14:paraId="1557BB19" w14:textId="77777777" w:rsidR="001E62D8" w:rsidRPr="00D271A8" w:rsidRDefault="001E62D8" w:rsidP="00AF4CC5">
      <w:pPr>
        <w:numPr>
          <w:ilvl w:val="0"/>
          <w:numId w:val="28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Zamawiającemu, na zasadach określonych w Kodeksie cywilnym i niniejszej umowie, przysługują uprawnienia z tytułu rękojmi za wady fizyczne i wady prawne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61B1666D" w14:textId="77777777" w:rsidR="001E62D8" w:rsidRPr="00D271A8" w:rsidRDefault="001E62D8" w:rsidP="00AF4CC5">
      <w:pPr>
        <w:numPr>
          <w:ilvl w:val="0"/>
          <w:numId w:val="28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6DB35436" w14:textId="77777777" w:rsidR="001E62D8" w:rsidRPr="00D271A8" w:rsidRDefault="001E62D8" w:rsidP="00AF4CC5">
      <w:pPr>
        <w:numPr>
          <w:ilvl w:val="0"/>
          <w:numId w:val="28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13B29C0C" w14:textId="77777777" w:rsidR="001E62D8" w:rsidRPr="00D271A8" w:rsidRDefault="001E62D8" w:rsidP="00AF4CC5">
      <w:pPr>
        <w:numPr>
          <w:ilvl w:val="0"/>
          <w:numId w:val="28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Uprawnienia z tytułu rękojmi za wady fizyczne wygasają po upływie 60 m-</w:t>
      </w:r>
      <w:proofErr w:type="spellStart"/>
      <w:r w:rsidRPr="00D271A8">
        <w:rPr>
          <w:rFonts w:ascii="Cambria" w:hAnsi="Cambria" w:cs="Arial"/>
          <w:sz w:val="20"/>
          <w:szCs w:val="20"/>
        </w:rPr>
        <w:t>cy</w:t>
      </w:r>
      <w:proofErr w:type="spellEnd"/>
      <w:r w:rsidRPr="00D271A8">
        <w:rPr>
          <w:rFonts w:ascii="Cambria" w:hAnsi="Cambria" w:cs="Arial"/>
          <w:sz w:val="20"/>
          <w:szCs w:val="20"/>
        </w:rPr>
        <w:t xml:space="preserve"> licząc od dnia sporządzenia protokołu końcowego odbioru robót.</w:t>
      </w:r>
    </w:p>
    <w:p w14:paraId="461938B9" w14:textId="14ED89DF" w:rsidR="001E62D8" w:rsidRPr="00D271A8" w:rsidRDefault="001E62D8" w:rsidP="00AF4CC5">
      <w:pPr>
        <w:numPr>
          <w:ilvl w:val="0"/>
          <w:numId w:val="28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istnieniu wady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Zamawiający obowiązany jest zawiadomić wykonawcę </w:t>
      </w:r>
      <w:r w:rsidR="00014A9C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na piśmie niezwłocznie po wykryciu wady. </w:t>
      </w:r>
    </w:p>
    <w:p w14:paraId="50A1EC2B" w14:textId="77777777" w:rsidR="001E62D8" w:rsidRPr="00D271A8" w:rsidRDefault="001E62D8" w:rsidP="00AF4CC5">
      <w:pPr>
        <w:numPr>
          <w:ilvl w:val="0"/>
          <w:numId w:val="28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6EEE1B17" w14:textId="77777777" w:rsidR="001E62D8" w:rsidRPr="00D271A8" w:rsidRDefault="001E62D8" w:rsidP="00AF4CC5">
      <w:pPr>
        <w:numPr>
          <w:ilvl w:val="0"/>
          <w:numId w:val="28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3F9229A8" w14:textId="4F8EFCB6" w:rsidR="001E62D8" w:rsidRDefault="001E62D8" w:rsidP="00AF4CC5">
      <w:pPr>
        <w:numPr>
          <w:ilvl w:val="0"/>
          <w:numId w:val="28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Zabezpieczenie roszczeń z tytułu rękojmi następuje na zasadach określonych w §</w:t>
      </w:r>
      <w:r w:rsidR="00014A9C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13 niniejszej umowy.</w:t>
      </w:r>
    </w:p>
    <w:p w14:paraId="2AD9D06D" w14:textId="77777777" w:rsidR="00014A9C" w:rsidRPr="00D271A8" w:rsidRDefault="00014A9C" w:rsidP="00014A9C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</w:p>
    <w:p w14:paraId="6554E5E0" w14:textId="77777777" w:rsidR="001E62D8" w:rsidRPr="00D271A8" w:rsidRDefault="001E62D8" w:rsidP="00EE6290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6.     Gwarancja jakości:</w:t>
      </w:r>
    </w:p>
    <w:p w14:paraId="0503A609" w14:textId="77777777" w:rsidR="001E62D8" w:rsidRPr="00D271A8" w:rsidRDefault="001E62D8" w:rsidP="00AF4CC5">
      <w:pPr>
        <w:pStyle w:val="Akapitzlist"/>
        <w:numPr>
          <w:ilvl w:val="1"/>
          <w:numId w:val="29"/>
        </w:numPr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Niezależnie od rękojmi Wykonawca udziela niniejszym Zamawiającemu </w:t>
      </w:r>
      <w:r w:rsidRPr="00014A9C">
        <w:rPr>
          <w:rFonts w:ascii="Cambria" w:hAnsi="Cambria" w:cs="Arial"/>
          <w:b/>
          <w:sz w:val="20"/>
          <w:szCs w:val="20"/>
        </w:rPr>
        <w:t>… miesięcznej</w:t>
      </w:r>
      <w:r w:rsidRPr="00D271A8">
        <w:rPr>
          <w:rFonts w:ascii="Cambria" w:hAnsi="Cambria" w:cs="Arial"/>
          <w:sz w:val="20"/>
          <w:szCs w:val="20"/>
        </w:rPr>
        <w:t xml:space="preserve"> gwarancji jakości wykonania prac. Termin gwarancji będzie liczony od dnia podpisania protokołu końcowego odbioru robót.</w:t>
      </w:r>
    </w:p>
    <w:p w14:paraId="78054AB5" w14:textId="77777777" w:rsidR="001E62D8" w:rsidRPr="00D271A8" w:rsidRDefault="001E62D8" w:rsidP="00AF4CC5">
      <w:pPr>
        <w:pStyle w:val="Akapitzlist"/>
        <w:numPr>
          <w:ilvl w:val="1"/>
          <w:numId w:val="29"/>
        </w:numPr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Szczegółowe warunki gwarancji zostały określone we wzorze dokumentu gwarancyjnego stanowiącego załącznik do niniejszej umowy.</w:t>
      </w:r>
    </w:p>
    <w:p w14:paraId="7E0FFEBB" w14:textId="77777777" w:rsidR="001E62D8" w:rsidRPr="00D271A8" w:rsidRDefault="001E62D8" w:rsidP="00AF4CC5">
      <w:pPr>
        <w:pStyle w:val="Akapitzlist"/>
        <w:numPr>
          <w:ilvl w:val="1"/>
          <w:numId w:val="29"/>
        </w:numPr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14:paraId="46AC4B3D" w14:textId="77777777" w:rsidR="001E62D8" w:rsidRPr="00D271A8" w:rsidRDefault="001E62D8" w:rsidP="00AF4CC5">
      <w:pPr>
        <w:pStyle w:val="Akapitzlist"/>
        <w:numPr>
          <w:ilvl w:val="0"/>
          <w:numId w:val="30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Bieg gwarancji rozpoczyna się z dniem końcowym odbioru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przez Zamawiającego.</w:t>
      </w:r>
    </w:p>
    <w:p w14:paraId="5ACF2E03" w14:textId="77777777" w:rsidR="001E62D8" w:rsidRPr="00D271A8" w:rsidRDefault="001E62D8" w:rsidP="00AF4CC5">
      <w:pPr>
        <w:pStyle w:val="Akapitzlist"/>
        <w:numPr>
          <w:ilvl w:val="0"/>
          <w:numId w:val="30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okresie gwarancyjnym i trwania rękojmi Wykonawca zobowiązuje się do usunięcia powstałych wad (usterek). </w:t>
      </w:r>
    </w:p>
    <w:p w14:paraId="59251489" w14:textId="77777777" w:rsidR="001E62D8" w:rsidRPr="00D271A8" w:rsidRDefault="001E62D8" w:rsidP="00AF4CC5">
      <w:pPr>
        <w:pStyle w:val="Akapitzlist"/>
        <w:numPr>
          <w:ilvl w:val="0"/>
          <w:numId w:val="30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Koszt serwisowania, przeglądów gwarancyjnych łącznie z wymianą materiałów eksploatacyjnych zamontowanych urządzeń, w okresie gwarancji ponosi Wykonawca.</w:t>
      </w:r>
    </w:p>
    <w:p w14:paraId="7E91B7BD" w14:textId="77777777" w:rsidR="001E62D8" w:rsidRPr="00D271A8" w:rsidRDefault="001E62D8" w:rsidP="00AF4CC5">
      <w:pPr>
        <w:pStyle w:val="Akapitzlist"/>
        <w:numPr>
          <w:ilvl w:val="0"/>
          <w:numId w:val="30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14:paraId="3742C40C" w14:textId="77777777" w:rsidR="001E62D8" w:rsidRPr="00D271A8" w:rsidRDefault="001E62D8" w:rsidP="00AF4CC5">
      <w:pPr>
        <w:pStyle w:val="Akapitzlist"/>
        <w:numPr>
          <w:ilvl w:val="0"/>
          <w:numId w:val="30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1767D9E7" w14:textId="79F1D082" w:rsidR="001E62D8" w:rsidRPr="00D271A8" w:rsidRDefault="001E62D8" w:rsidP="00AF4CC5">
      <w:pPr>
        <w:pStyle w:val="Akapitzlist"/>
        <w:numPr>
          <w:ilvl w:val="0"/>
          <w:numId w:val="30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 xml:space="preserve">Czas reakcji na zgłoszenie usterki: przystąpienie do usunięcia usterki nie przekroczy 7 dni od zgłoszenia usterki (powiadomienia telefonicznego, a następnie potwierdza zgłoszenie faksem bądź mailem), </w:t>
      </w:r>
      <w:r w:rsidR="00014A9C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z wyłączeniem dni ustawowo wolnych od pracy.</w:t>
      </w:r>
    </w:p>
    <w:p w14:paraId="061F28B8" w14:textId="77777777" w:rsidR="001E62D8" w:rsidRPr="00D271A8" w:rsidRDefault="001E62D8" w:rsidP="00AF4CC5">
      <w:pPr>
        <w:pStyle w:val="Akapitzlist"/>
        <w:numPr>
          <w:ilvl w:val="0"/>
          <w:numId w:val="30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Naprawa gwarancyjna będzie wykonana w terminie nie dłuższym niż 14 dni, licząc od dnia przyjęcia zgłoszenia (telefonicznie , faksem lub e-mailem), chyba że Strony w oparciu o stosowny protokół konieczności wzajemnie podpisany uzgodnią dłuższy czas naprawy.</w:t>
      </w:r>
    </w:p>
    <w:p w14:paraId="7469DE5A" w14:textId="77777777" w:rsidR="001E62D8" w:rsidRPr="00D271A8" w:rsidRDefault="001E62D8" w:rsidP="00AF4CC5">
      <w:pPr>
        <w:pStyle w:val="Akapitzlist"/>
        <w:numPr>
          <w:ilvl w:val="0"/>
          <w:numId w:val="30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14:paraId="1C8415CA" w14:textId="77777777" w:rsidR="001E62D8" w:rsidRPr="00D271A8" w:rsidRDefault="001E62D8" w:rsidP="00AF4CC5">
      <w:pPr>
        <w:pStyle w:val="Akapitzlist"/>
        <w:numPr>
          <w:ilvl w:val="0"/>
          <w:numId w:val="30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124499DD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20</w:t>
      </w:r>
    </w:p>
    <w:p w14:paraId="6CCF5E97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6A6CC69B" w14:textId="77777777" w:rsidR="00BF0B98" w:rsidRPr="00D271A8" w:rsidRDefault="00BF0B98" w:rsidP="00014A9C">
      <w:pPr>
        <w:numPr>
          <w:ilvl w:val="0"/>
          <w:numId w:val="20"/>
        </w:numPr>
        <w:tabs>
          <w:tab w:val="clear" w:pos="1560"/>
          <w:tab w:val="num" w:pos="426"/>
        </w:tabs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zapłaci </w:t>
      </w:r>
      <w:r w:rsidRPr="00D271A8">
        <w:rPr>
          <w:rFonts w:ascii="Cambria" w:hAnsi="Cambria" w:cs="Arial"/>
          <w:b/>
          <w:bCs/>
          <w:sz w:val="20"/>
          <w:szCs w:val="20"/>
        </w:rPr>
        <w:t>Zamawiającemu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6A0C1CF8" w14:textId="77777777" w:rsidR="00BF0B98" w:rsidRPr="00D271A8" w:rsidRDefault="00BF0B98" w:rsidP="00014A9C">
      <w:pPr>
        <w:numPr>
          <w:ilvl w:val="0"/>
          <w:numId w:val="21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wykonaniu terminu końcowego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wysokości </w:t>
      </w:r>
      <w:r w:rsidR="000233A9">
        <w:rPr>
          <w:rFonts w:ascii="Cambria" w:hAnsi="Cambria" w:cs="Arial"/>
          <w:sz w:val="20"/>
          <w:szCs w:val="20"/>
        </w:rPr>
        <w:t xml:space="preserve"> 0,</w:t>
      </w:r>
      <w:r w:rsidR="008D623B" w:rsidRPr="00D271A8">
        <w:rPr>
          <w:rFonts w:ascii="Cambria" w:hAnsi="Cambria" w:cs="Arial"/>
          <w:sz w:val="20"/>
          <w:szCs w:val="20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% wynagrodzenia brutto określonego w § 10 ust. 1 umowy, za każdy dzień zwłoki;</w:t>
      </w:r>
    </w:p>
    <w:p w14:paraId="6DC04F2D" w14:textId="77777777" w:rsidR="00CC3D3D" w:rsidRPr="00D271A8" w:rsidRDefault="00CC3D3D" w:rsidP="00014A9C">
      <w:pPr>
        <w:pStyle w:val="Akapitzlist"/>
        <w:numPr>
          <w:ilvl w:val="0"/>
          <w:numId w:val="21"/>
        </w:numPr>
        <w:tabs>
          <w:tab w:val="clear" w:pos="1440"/>
          <w:tab w:val="num" w:pos="1134"/>
        </w:tabs>
        <w:ind w:left="1134" w:hanging="567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hAnsi="Cambria" w:cs="Arial"/>
          <w:sz w:val="20"/>
          <w:szCs w:val="20"/>
        </w:rPr>
        <w:t>za zwłokę w przedłożeniu do zatwierdzenia nowego lub zmienionego harmonogramu</w:t>
      </w:r>
      <w:r w:rsidRPr="00D271A8">
        <w:rPr>
          <w:rFonts w:ascii="Cambria" w:hAnsi="Cambria"/>
          <w:sz w:val="20"/>
          <w:szCs w:val="20"/>
        </w:rPr>
        <w:t xml:space="preserve"> 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</w:p>
    <w:p w14:paraId="05AA5F92" w14:textId="77777777" w:rsidR="00CC3D3D" w:rsidRPr="00D271A8" w:rsidRDefault="00CC3D3D" w:rsidP="00014A9C">
      <w:pPr>
        <w:pStyle w:val="Akapitzlist"/>
        <w:tabs>
          <w:tab w:val="num" w:pos="1134"/>
        </w:tabs>
        <w:ind w:left="1134" w:hanging="567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74211F01" w14:textId="6B0F372A" w:rsidR="003C2569" w:rsidRDefault="00CC3D3D" w:rsidP="00014A9C">
      <w:pPr>
        <w:pStyle w:val="Akapitzlist"/>
        <w:numPr>
          <w:ilvl w:val="0"/>
          <w:numId w:val="21"/>
        </w:numPr>
        <w:tabs>
          <w:tab w:val="clear" w:pos="1440"/>
          <w:tab w:val="num" w:pos="1134"/>
        </w:tabs>
        <w:ind w:left="1134" w:hanging="567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za przedłożenie kosztorysu ofertowego przed zawarciem umowy niezgodn</w:t>
      </w:r>
      <w:r w:rsidR="003C2569">
        <w:rPr>
          <w:rFonts w:ascii="Cambria" w:eastAsiaTheme="minorHAnsi" w:hAnsi="Cambria" w:cs="Arial"/>
          <w:sz w:val="20"/>
          <w:szCs w:val="20"/>
          <w:lang w:eastAsia="en-US"/>
        </w:rPr>
        <w:t>ego z wymaganiami opisanymi w S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WZ i nie dokonanie jego zmiany w terminie 2 dni roboczych od jego przekazania </w:t>
      </w:r>
      <w:r w:rsidR="00413428">
        <w:rPr>
          <w:rFonts w:ascii="Cambria" w:eastAsiaTheme="minorHAnsi" w:hAnsi="Cambria" w:cs="Arial"/>
          <w:sz w:val="20"/>
          <w:szCs w:val="20"/>
          <w:lang w:eastAsia="en-US"/>
        </w:rPr>
        <w:br/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do poprawienia w wysokości 5000 zł za każdy dzień </w:t>
      </w:r>
      <w:r w:rsidR="00DE07A8">
        <w:rPr>
          <w:rFonts w:ascii="Cambria" w:eastAsiaTheme="minorHAnsi" w:hAnsi="Cambria" w:cs="Arial"/>
          <w:sz w:val="20"/>
          <w:szCs w:val="20"/>
          <w:lang w:eastAsia="en-US"/>
        </w:rPr>
        <w:t>zwłoki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.  </w:t>
      </w:r>
    </w:p>
    <w:p w14:paraId="35AF67B1" w14:textId="77777777" w:rsidR="003C2569" w:rsidRDefault="003C2569" w:rsidP="00014A9C">
      <w:pPr>
        <w:pStyle w:val="Akapitzlist"/>
        <w:tabs>
          <w:tab w:val="num" w:pos="1134"/>
        </w:tabs>
        <w:ind w:left="1134" w:hanging="567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2529D4BC" w14:textId="30D98707" w:rsidR="00CC3D3D" w:rsidRPr="00D271A8" w:rsidRDefault="00CC3D3D" w:rsidP="00014A9C">
      <w:pPr>
        <w:pStyle w:val="Akapitzlist"/>
        <w:numPr>
          <w:ilvl w:val="0"/>
          <w:numId w:val="21"/>
        </w:numPr>
        <w:tabs>
          <w:tab w:val="clear" w:pos="1440"/>
          <w:tab w:val="num" w:pos="1134"/>
        </w:tabs>
        <w:ind w:left="1134" w:hanging="567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za zwłokę w wykonaniu któregokolwiek z terminów wskazanych w zatwierdzonym harmonogramie </w:t>
      </w:r>
      <w:r w:rsidR="00BE20BD">
        <w:rPr>
          <w:rFonts w:ascii="Cambria" w:eastAsiaTheme="minorHAnsi" w:hAnsi="Cambria" w:cs="Arial"/>
          <w:sz w:val="20"/>
          <w:szCs w:val="20"/>
          <w:lang w:eastAsia="en-US"/>
        </w:rPr>
        <w:t>P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rzedmiotu umowy </w:t>
      </w:r>
      <w:bookmarkStart w:id="9" w:name="_Hlk512668801"/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w wysokości 0,05 % wynagrodzenia brutto określonego w § 10 ust. 1 umowy, </w:t>
      </w:r>
      <w:r w:rsidR="00413428">
        <w:rPr>
          <w:rFonts w:ascii="Cambria" w:eastAsiaTheme="minorHAnsi" w:hAnsi="Cambria" w:cs="Arial"/>
          <w:sz w:val="20"/>
          <w:szCs w:val="20"/>
          <w:lang w:eastAsia="en-US"/>
        </w:rPr>
        <w:br/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za każdy dzień zwłoki;</w:t>
      </w:r>
      <w:bookmarkEnd w:id="9"/>
    </w:p>
    <w:p w14:paraId="50D2E532" w14:textId="100CA056" w:rsidR="00BF0B98" w:rsidRPr="00D271A8" w:rsidRDefault="00BF0B98" w:rsidP="00014A9C">
      <w:pPr>
        <w:numPr>
          <w:ilvl w:val="0"/>
          <w:numId w:val="21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nieprzedłożenie do zaakceptowania projektu umowy o podwykonawstwo, której przedmiotem </w:t>
      </w:r>
      <w:r w:rsidR="0041342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są roboty budowlane, lub projektu jej zmiany za każdy stwierdzony przypadek w wysokości </w:t>
      </w:r>
      <w:r w:rsidR="0041342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2 % wynagrodzenia brutto określonego w § 10 ust. 1 umowy</w:t>
      </w:r>
    </w:p>
    <w:p w14:paraId="45AF9225" w14:textId="4308142B" w:rsidR="00BF0B98" w:rsidRPr="004432E9" w:rsidRDefault="00BF0B98" w:rsidP="00014A9C">
      <w:pPr>
        <w:numPr>
          <w:ilvl w:val="0"/>
          <w:numId w:val="21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nieprzedłożenie poświadczonej za zgodność z oryginałem kopii umowy o podwykonawstwo </w:t>
      </w:r>
      <w:r w:rsidR="0041342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lub jej </w:t>
      </w:r>
      <w:r w:rsidRPr="004432E9">
        <w:rPr>
          <w:rFonts w:ascii="Cambria" w:hAnsi="Cambria" w:cs="Arial"/>
          <w:sz w:val="20"/>
          <w:szCs w:val="20"/>
        </w:rPr>
        <w:t>zmiany za każdy stwierdzony przypadek w wysokości 2 % wynagrodzenia brutto określonego w § 10 ust. 1 umowy</w:t>
      </w:r>
    </w:p>
    <w:p w14:paraId="7B866D41" w14:textId="77777777" w:rsidR="00BF0B98" w:rsidRPr="004432E9" w:rsidRDefault="00BF0B98" w:rsidP="00014A9C">
      <w:pPr>
        <w:numPr>
          <w:ilvl w:val="0"/>
          <w:numId w:val="21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4432E9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14:paraId="6F1A5251" w14:textId="77777777" w:rsidR="00BF0B98" w:rsidRPr="00D271A8" w:rsidRDefault="00BF0B98" w:rsidP="00014A9C">
      <w:pPr>
        <w:numPr>
          <w:ilvl w:val="0"/>
          <w:numId w:val="21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4432E9">
        <w:rPr>
          <w:rFonts w:ascii="Cambria" w:hAnsi="Cambria" w:cs="Arial"/>
          <w:sz w:val="20"/>
          <w:szCs w:val="20"/>
        </w:rPr>
        <w:t>za niewprowadzenie zmiany</w:t>
      </w:r>
      <w:r w:rsidRPr="00D271A8">
        <w:rPr>
          <w:rFonts w:ascii="Cambria" w:hAnsi="Cambria" w:cs="Arial"/>
          <w:sz w:val="20"/>
          <w:szCs w:val="20"/>
        </w:rPr>
        <w:t xml:space="preserve"> umowy o podwykonawstwo w zakresie terminu zapłaty za każdy stwierdzony przypadek w wysokości 2 % wynagrodzenia brutto określonego w § 10 ust. 1 umowy</w:t>
      </w:r>
    </w:p>
    <w:p w14:paraId="5FD4E96E" w14:textId="3B02CE7C" w:rsidR="00BF0B98" w:rsidRPr="00D271A8" w:rsidRDefault="00BF0B98" w:rsidP="00014A9C">
      <w:pPr>
        <w:numPr>
          <w:ilvl w:val="0"/>
          <w:numId w:val="21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usunięciu wad i usterek w okresie rękojmi </w:t>
      </w:r>
      <w:r w:rsidR="00F02CEE" w:rsidRPr="00D271A8">
        <w:rPr>
          <w:rFonts w:ascii="Cambria" w:hAnsi="Cambria" w:cs="Arial"/>
          <w:sz w:val="20"/>
          <w:szCs w:val="20"/>
        </w:rPr>
        <w:t xml:space="preserve">i gwarancji </w:t>
      </w:r>
      <w:r w:rsidRPr="00D271A8">
        <w:rPr>
          <w:rFonts w:ascii="Cambria" w:hAnsi="Cambria" w:cs="Arial"/>
          <w:sz w:val="20"/>
          <w:szCs w:val="20"/>
        </w:rPr>
        <w:t xml:space="preserve">w wysokości </w:t>
      </w:r>
      <w:r w:rsidR="0041342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0,2 % wynagrodzenia brutto określonego</w:t>
      </w:r>
      <w:r w:rsidR="00F02CEE"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w § 10 ust. 1 umowy, za każdy dzień zwłoki liczonej </w:t>
      </w:r>
      <w:r w:rsidR="0041342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od daty wyznaczonej na usunięcie wad;</w:t>
      </w:r>
    </w:p>
    <w:p w14:paraId="060C127B" w14:textId="67779CEC" w:rsidR="003C2569" w:rsidRDefault="00BF0B98" w:rsidP="00014A9C">
      <w:pPr>
        <w:numPr>
          <w:ilvl w:val="0"/>
          <w:numId w:val="21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każdy stwierdzony przypadek nienależytego wykonania robót opisany  w § 10 ust. 3 umowy </w:t>
      </w:r>
      <w:r w:rsidR="0041342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wysokości w wysokości 0,3 % wynagrodzenia brutto określonego w § 10 ust. 1 umowy</w:t>
      </w:r>
    </w:p>
    <w:p w14:paraId="7B031F62" w14:textId="67E5D2A6" w:rsidR="00582778" w:rsidRDefault="00582778" w:rsidP="00014A9C">
      <w:pPr>
        <w:numPr>
          <w:ilvl w:val="0"/>
          <w:numId w:val="21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582778">
        <w:rPr>
          <w:rFonts w:ascii="Cambria" w:hAnsi="Cambria" w:cs="Arial"/>
          <w:sz w:val="20"/>
          <w:szCs w:val="20"/>
        </w:rPr>
        <w:t xml:space="preserve">za każdy przypadek naruszenia obowiązku realizacji Przedmiotu Umowy przy pomocy osób zatrudnionych na podstawie umowy o pracę, o którym mowa </w:t>
      </w:r>
      <w:r w:rsidRPr="004432E9">
        <w:rPr>
          <w:rFonts w:ascii="Cambria" w:hAnsi="Cambria" w:cs="Arial"/>
          <w:sz w:val="20"/>
          <w:szCs w:val="20"/>
        </w:rPr>
        <w:t xml:space="preserve">w § </w:t>
      </w:r>
      <w:r w:rsidR="00B82E7C" w:rsidRPr="004432E9">
        <w:rPr>
          <w:rFonts w:ascii="Cambria" w:hAnsi="Cambria" w:cs="Arial"/>
          <w:sz w:val="20"/>
          <w:szCs w:val="20"/>
        </w:rPr>
        <w:t>3</w:t>
      </w:r>
      <w:r w:rsidRPr="004432E9">
        <w:rPr>
          <w:rFonts w:ascii="Cambria" w:hAnsi="Cambria" w:cs="Arial"/>
          <w:sz w:val="20"/>
          <w:szCs w:val="20"/>
        </w:rPr>
        <w:t xml:space="preserve"> ust. </w:t>
      </w:r>
      <w:r w:rsidR="00B82E7C" w:rsidRPr="004432E9">
        <w:rPr>
          <w:rFonts w:ascii="Cambria" w:hAnsi="Cambria" w:cs="Arial"/>
          <w:sz w:val="20"/>
          <w:szCs w:val="20"/>
        </w:rPr>
        <w:t>1</w:t>
      </w:r>
      <w:r w:rsidR="000060B8" w:rsidRPr="004432E9">
        <w:rPr>
          <w:rFonts w:ascii="Cambria" w:hAnsi="Cambria" w:cs="Arial"/>
          <w:sz w:val="20"/>
          <w:szCs w:val="20"/>
        </w:rPr>
        <w:t>2</w:t>
      </w:r>
      <w:r w:rsidRPr="004432E9">
        <w:rPr>
          <w:rFonts w:ascii="Cambria" w:hAnsi="Cambria" w:cs="Arial"/>
          <w:sz w:val="20"/>
          <w:szCs w:val="20"/>
        </w:rPr>
        <w:t xml:space="preserve"> - w wysokości</w:t>
      </w:r>
      <w:r w:rsidRPr="00582778">
        <w:rPr>
          <w:rFonts w:ascii="Cambria" w:hAnsi="Cambria" w:cs="Arial"/>
          <w:sz w:val="20"/>
          <w:szCs w:val="20"/>
        </w:rPr>
        <w:t xml:space="preserve"> 5</w:t>
      </w:r>
      <w:r w:rsidR="00413428">
        <w:rPr>
          <w:rFonts w:ascii="Cambria" w:hAnsi="Cambria" w:cs="Arial"/>
          <w:sz w:val="20"/>
          <w:szCs w:val="20"/>
        </w:rPr>
        <w:t> </w:t>
      </w:r>
      <w:r w:rsidRPr="00582778">
        <w:rPr>
          <w:rFonts w:ascii="Cambria" w:hAnsi="Cambria" w:cs="Arial"/>
          <w:sz w:val="20"/>
          <w:szCs w:val="20"/>
        </w:rPr>
        <w:t>000</w:t>
      </w:r>
      <w:r w:rsidR="00413428">
        <w:rPr>
          <w:rFonts w:ascii="Cambria" w:hAnsi="Cambria" w:cs="Arial"/>
          <w:sz w:val="20"/>
          <w:szCs w:val="20"/>
        </w:rPr>
        <w:t>,00</w:t>
      </w:r>
      <w:r w:rsidRPr="00582778">
        <w:rPr>
          <w:rFonts w:ascii="Cambria" w:hAnsi="Cambria" w:cs="Arial"/>
          <w:sz w:val="20"/>
          <w:szCs w:val="20"/>
        </w:rPr>
        <w:t xml:space="preserve"> zł </w:t>
      </w:r>
      <w:r w:rsidR="00413428">
        <w:rPr>
          <w:rFonts w:ascii="Cambria" w:hAnsi="Cambria" w:cs="Arial"/>
          <w:sz w:val="20"/>
          <w:szCs w:val="20"/>
        </w:rPr>
        <w:br/>
      </w:r>
      <w:r w:rsidRPr="00582778">
        <w:rPr>
          <w:rFonts w:ascii="Cambria" w:hAnsi="Cambria" w:cs="Arial"/>
          <w:sz w:val="20"/>
          <w:szCs w:val="20"/>
        </w:rPr>
        <w:t>nie więcej niż 10% wynagrodzenia brutto określonego w § 10 ust. 1</w:t>
      </w:r>
    </w:p>
    <w:p w14:paraId="16D4D6F9" w14:textId="77777777" w:rsidR="00D119D6" w:rsidRDefault="003C2569" w:rsidP="00D119D6">
      <w:pPr>
        <w:numPr>
          <w:ilvl w:val="0"/>
          <w:numId w:val="21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3C2569">
        <w:rPr>
          <w:rFonts w:ascii="Cambria" w:hAnsi="Cambria" w:cs="Arial"/>
          <w:sz w:val="20"/>
          <w:szCs w:val="20"/>
        </w:rPr>
        <w:lastRenderedPageBreak/>
        <w:t xml:space="preserve">za odstąpienie od Umowy przez Zamawiającego (niezależnie czy na podstawie umowy </w:t>
      </w:r>
      <w:r w:rsidR="00413428">
        <w:rPr>
          <w:rFonts w:ascii="Cambria" w:hAnsi="Cambria" w:cs="Arial"/>
          <w:sz w:val="20"/>
          <w:szCs w:val="20"/>
        </w:rPr>
        <w:br/>
      </w:r>
      <w:r w:rsidRPr="003C2569">
        <w:rPr>
          <w:rFonts w:ascii="Cambria" w:hAnsi="Cambria" w:cs="Arial"/>
          <w:sz w:val="20"/>
          <w:szCs w:val="20"/>
        </w:rPr>
        <w:t xml:space="preserve">czy też na podstawie </w:t>
      </w:r>
      <w:r w:rsidR="00C510C3" w:rsidRPr="004432E9">
        <w:rPr>
          <w:rFonts w:ascii="Cambria" w:hAnsi="Cambria" w:cs="Arial"/>
          <w:sz w:val="20"/>
          <w:szCs w:val="20"/>
        </w:rPr>
        <w:t>kodeksu cywilnego</w:t>
      </w:r>
      <w:r w:rsidRPr="004432E9">
        <w:rPr>
          <w:rFonts w:ascii="Cambria" w:hAnsi="Cambria" w:cs="Arial"/>
          <w:sz w:val="20"/>
          <w:szCs w:val="20"/>
        </w:rPr>
        <w:t xml:space="preserve">) z przyczyn zależnych od Wykonawcy w wysokości </w:t>
      </w:r>
      <w:r w:rsidR="00413428">
        <w:rPr>
          <w:rFonts w:ascii="Cambria" w:hAnsi="Cambria" w:cs="Arial"/>
          <w:sz w:val="20"/>
          <w:szCs w:val="20"/>
        </w:rPr>
        <w:br/>
      </w:r>
      <w:r w:rsidRPr="004432E9">
        <w:rPr>
          <w:rFonts w:ascii="Cambria" w:hAnsi="Cambria" w:cs="Arial"/>
          <w:sz w:val="20"/>
          <w:szCs w:val="20"/>
        </w:rPr>
        <w:t>20 % wynagrodzenia brutto określonego w § 10 ust. 1</w:t>
      </w:r>
      <w:r w:rsidRPr="003C2569">
        <w:rPr>
          <w:rFonts w:ascii="Cambria" w:hAnsi="Cambria" w:cs="Arial"/>
          <w:sz w:val="20"/>
          <w:szCs w:val="20"/>
        </w:rPr>
        <w:t xml:space="preserve"> umowy</w:t>
      </w:r>
    </w:p>
    <w:p w14:paraId="46BBFA36" w14:textId="22D3F238" w:rsidR="00D119D6" w:rsidRPr="00E566C7" w:rsidRDefault="00D119D6" w:rsidP="00D119D6">
      <w:pPr>
        <w:numPr>
          <w:ilvl w:val="0"/>
          <w:numId w:val="21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E566C7">
        <w:rPr>
          <w:rFonts w:ascii="Cambria" w:hAnsi="Cambria" w:cs="Calibri"/>
          <w:sz w:val="20"/>
          <w:szCs w:val="20"/>
          <w:lang w:eastAsia="ar-SA"/>
        </w:rPr>
        <w:t>za zwłokę w zakończeniu robót</w:t>
      </w:r>
      <w:r w:rsidRPr="00E566C7">
        <w:t xml:space="preserve"> </w:t>
      </w:r>
      <w:r w:rsidRPr="00E566C7">
        <w:rPr>
          <w:rFonts w:ascii="Cambria" w:hAnsi="Cambria" w:cs="Calibri"/>
          <w:b/>
          <w:sz w:val="20"/>
          <w:szCs w:val="20"/>
          <w:lang w:eastAsia="ar-SA"/>
        </w:rPr>
        <w:t xml:space="preserve">w stosunku do terminu zakończenia określonego w ofercie Wykonawcy (zgodnie z § 2 ust. 1 umowy) </w:t>
      </w:r>
      <w:r w:rsidRPr="00E566C7">
        <w:rPr>
          <w:rFonts w:ascii="Cambria" w:hAnsi="Cambria" w:cs="Calibri"/>
          <w:sz w:val="20"/>
          <w:szCs w:val="20"/>
          <w:lang w:eastAsia="ar-SA"/>
        </w:rPr>
        <w:t xml:space="preserve">w wysokości </w:t>
      </w:r>
      <w:r w:rsidRPr="00E566C7">
        <w:rPr>
          <w:rFonts w:ascii="Cambria" w:hAnsi="Cambria" w:cs="Calibri"/>
          <w:b/>
          <w:sz w:val="20"/>
          <w:szCs w:val="20"/>
          <w:lang w:eastAsia="ar-SA"/>
        </w:rPr>
        <w:t>0,5 %</w:t>
      </w:r>
      <w:r w:rsidRPr="00E566C7">
        <w:rPr>
          <w:rFonts w:ascii="Cambria" w:hAnsi="Cambria" w:cs="Calibri"/>
          <w:sz w:val="20"/>
          <w:szCs w:val="20"/>
          <w:lang w:eastAsia="ar-SA"/>
        </w:rPr>
        <w:t xml:space="preserve"> ceny o której mowa w § </w:t>
      </w:r>
      <w:r w:rsidR="00ED3246" w:rsidRPr="00E566C7">
        <w:rPr>
          <w:rFonts w:ascii="Cambria" w:hAnsi="Cambria" w:cs="Calibri"/>
          <w:sz w:val="20"/>
          <w:szCs w:val="20"/>
          <w:lang w:eastAsia="ar-SA"/>
        </w:rPr>
        <w:t>1</w:t>
      </w:r>
      <w:r w:rsidRPr="00E566C7">
        <w:rPr>
          <w:rFonts w:ascii="Cambria" w:hAnsi="Cambria" w:cs="Calibri"/>
          <w:sz w:val="20"/>
          <w:szCs w:val="20"/>
          <w:lang w:eastAsia="ar-SA"/>
        </w:rPr>
        <w:t xml:space="preserve">3 ust. </w:t>
      </w:r>
      <w:r w:rsidR="00ED3246" w:rsidRPr="00E566C7">
        <w:rPr>
          <w:rFonts w:ascii="Cambria" w:hAnsi="Cambria" w:cs="Calibri"/>
          <w:sz w:val="20"/>
          <w:szCs w:val="20"/>
          <w:lang w:eastAsia="ar-SA"/>
        </w:rPr>
        <w:t>2</w:t>
      </w:r>
      <w:r w:rsidRPr="00E566C7">
        <w:rPr>
          <w:rFonts w:ascii="Cambria" w:hAnsi="Cambria" w:cs="Calibri"/>
          <w:sz w:val="20"/>
          <w:szCs w:val="20"/>
          <w:lang w:eastAsia="ar-SA"/>
        </w:rPr>
        <w:t xml:space="preserve"> umowy za każdy dzień zwłoki,</w:t>
      </w:r>
    </w:p>
    <w:p w14:paraId="5BF5D989" w14:textId="50C5F687" w:rsidR="003E76A5" w:rsidRPr="00281277" w:rsidRDefault="00A25DA9" w:rsidP="003E76A5">
      <w:pPr>
        <w:numPr>
          <w:ilvl w:val="0"/>
          <w:numId w:val="21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281277">
        <w:rPr>
          <w:rFonts w:ascii="Cambria" w:hAnsi="Cambria" w:cs="Arial"/>
          <w:sz w:val="20"/>
          <w:szCs w:val="20"/>
        </w:rPr>
        <w:t xml:space="preserve">za </w:t>
      </w:r>
      <w:r w:rsidR="003E76A5" w:rsidRPr="00281277">
        <w:rPr>
          <w:rFonts w:ascii="Cambria" w:hAnsi="Cambria" w:cs="Arial"/>
          <w:sz w:val="20"/>
          <w:szCs w:val="20"/>
        </w:rPr>
        <w:t>nie zastosowanie się i nie wywiązanie się z  zasad DNSH opisan</w:t>
      </w:r>
      <w:r w:rsidRPr="00281277">
        <w:rPr>
          <w:rFonts w:ascii="Cambria" w:hAnsi="Cambria" w:cs="Arial"/>
          <w:sz w:val="20"/>
          <w:szCs w:val="20"/>
        </w:rPr>
        <w:t>ych</w:t>
      </w:r>
      <w:r w:rsidR="003E76A5" w:rsidRPr="00281277">
        <w:rPr>
          <w:rFonts w:ascii="Cambria" w:hAnsi="Cambria" w:cs="Arial"/>
          <w:sz w:val="20"/>
          <w:szCs w:val="20"/>
        </w:rPr>
        <w:t xml:space="preserve"> w rozdziale III ust. 10 SWZ oraz w § </w:t>
      </w:r>
      <w:r w:rsidRPr="00281277">
        <w:rPr>
          <w:rFonts w:ascii="Cambria" w:hAnsi="Cambria" w:cs="Arial"/>
          <w:sz w:val="20"/>
          <w:szCs w:val="20"/>
        </w:rPr>
        <w:t>1</w:t>
      </w:r>
      <w:r w:rsidR="003E76A5" w:rsidRPr="00281277">
        <w:rPr>
          <w:rFonts w:ascii="Cambria" w:hAnsi="Cambria" w:cs="Arial"/>
          <w:sz w:val="20"/>
          <w:szCs w:val="20"/>
        </w:rPr>
        <w:t xml:space="preserve"> ust. </w:t>
      </w:r>
      <w:r w:rsidRPr="00281277">
        <w:rPr>
          <w:rFonts w:ascii="Cambria" w:hAnsi="Cambria" w:cs="Arial"/>
          <w:sz w:val="20"/>
          <w:szCs w:val="20"/>
        </w:rPr>
        <w:t>4</w:t>
      </w:r>
      <w:r w:rsidR="003E76A5" w:rsidRPr="00281277">
        <w:rPr>
          <w:rFonts w:ascii="Cambria" w:hAnsi="Cambria" w:cs="Arial"/>
          <w:sz w:val="20"/>
          <w:szCs w:val="20"/>
        </w:rPr>
        <w:t xml:space="preserve"> umowy, za każdy stwierdzony przypadek w wysokości 5 000,00 zł.</w:t>
      </w:r>
    </w:p>
    <w:p w14:paraId="2A379753" w14:textId="77777777" w:rsidR="003E76A5" w:rsidRPr="00281277" w:rsidRDefault="003E76A5" w:rsidP="00196EE7">
      <w:pPr>
        <w:numPr>
          <w:ilvl w:val="0"/>
          <w:numId w:val="63"/>
        </w:numPr>
        <w:tabs>
          <w:tab w:val="clear" w:pos="1560"/>
          <w:tab w:val="num" w:pos="1200"/>
        </w:tabs>
        <w:suppressAutoHyphens/>
        <w:spacing w:after="0" w:line="276" w:lineRule="auto"/>
        <w:ind w:left="426"/>
        <w:rPr>
          <w:rFonts w:ascii="Cambria" w:eastAsia="Calibri" w:hAnsi="Cambria" w:cs="Times New Roman"/>
          <w:sz w:val="20"/>
          <w:szCs w:val="20"/>
        </w:rPr>
      </w:pPr>
      <w:r w:rsidRPr="00281277">
        <w:rPr>
          <w:rFonts w:ascii="Cambria" w:eastAsia="Calibri" w:hAnsi="Cambria" w:cs="Times New Roman"/>
          <w:b/>
          <w:bCs/>
          <w:sz w:val="20"/>
          <w:szCs w:val="20"/>
        </w:rPr>
        <w:t>Konsekwencje naruszenia zasady DNSH</w:t>
      </w:r>
    </w:p>
    <w:p w14:paraId="31B50E5D" w14:textId="77777777" w:rsidR="003E76A5" w:rsidRPr="00281277" w:rsidRDefault="003E76A5" w:rsidP="00196EE7">
      <w:pPr>
        <w:numPr>
          <w:ilvl w:val="0"/>
          <w:numId w:val="65"/>
        </w:numPr>
        <w:suppressAutoHyphens/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281277">
        <w:rPr>
          <w:rFonts w:ascii="Cambria" w:eastAsia="Calibri" w:hAnsi="Cambria" w:cs="Times New Roman"/>
          <w:sz w:val="20"/>
          <w:szCs w:val="20"/>
        </w:rPr>
        <w:t>W przypadku stwierdzenia, że Wykonawca realizuje lub zrealizował przedmiot Umowy w sposób sprzeczny z zasadą DNSH, w szczególności poprzez:</w:t>
      </w:r>
    </w:p>
    <w:p w14:paraId="09F4DD01" w14:textId="2FABAD14" w:rsidR="003E76A5" w:rsidRPr="00281277" w:rsidRDefault="003E76A5" w:rsidP="00196EE7">
      <w:pPr>
        <w:numPr>
          <w:ilvl w:val="0"/>
          <w:numId w:val="66"/>
        </w:numPr>
        <w:suppressAutoHyphens/>
        <w:spacing w:after="0" w:line="276" w:lineRule="auto"/>
        <w:ind w:left="1134"/>
        <w:jc w:val="both"/>
        <w:rPr>
          <w:rFonts w:ascii="Cambria" w:eastAsia="Calibri" w:hAnsi="Cambria" w:cs="Times New Roman"/>
          <w:sz w:val="20"/>
          <w:szCs w:val="20"/>
        </w:rPr>
      </w:pPr>
      <w:r w:rsidRPr="00281277">
        <w:rPr>
          <w:rFonts w:ascii="Cambria" w:eastAsia="Calibri" w:hAnsi="Cambria" w:cs="Times New Roman"/>
          <w:sz w:val="20"/>
          <w:szCs w:val="20"/>
        </w:rPr>
        <w:t>zastosowanie rozwiązań technicznych lub materiałowych istotnie pogarszających wpływ inwestycji na środowisko w stosunku do przyjętych w audycie energetycznym i dokumentacji projektowej,</w:t>
      </w:r>
    </w:p>
    <w:p w14:paraId="11CF3354" w14:textId="77777777" w:rsidR="003E76A5" w:rsidRPr="00281277" w:rsidRDefault="003E76A5" w:rsidP="00196EE7">
      <w:pPr>
        <w:numPr>
          <w:ilvl w:val="0"/>
          <w:numId w:val="66"/>
        </w:numPr>
        <w:suppressAutoHyphens/>
        <w:spacing w:after="0" w:line="276" w:lineRule="auto"/>
        <w:ind w:left="1134"/>
        <w:jc w:val="both"/>
        <w:rPr>
          <w:rFonts w:ascii="Cambria" w:eastAsia="Calibri" w:hAnsi="Cambria" w:cs="Times New Roman"/>
          <w:sz w:val="20"/>
          <w:szCs w:val="20"/>
        </w:rPr>
      </w:pPr>
      <w:r w:rsidRPr="00281277">
        <w:rPr>
          <w:rFonts w:ascii="Cambria" w:eastAsia="Calibri" w:hAnsi="Cambria" w:cs="Times New Roman"/>
          <w:sz w:val="20"/>
          <w:szCs w:val="20"/>
        </w:rPr>
        <w:t>naruszenie przepisów dotyczących gospodarki odpadami, skutkujące powstaniem szkody w środowisku,</w:t>
      </w:r>
    </w:p>
    <w:p w14:paraId="54F0C753" w14:textId="77777777" w:rsidR="003E76A5" w:rsidRPr="00281277" w:rsidRDefault="003E76A5" w:rsidP="00196EE7">
      <w:pPr>
        <w:numPr>
          <w:ilvl w:val="0"/>
          <w:numId w:val="66"/>
        </w:numPr>
        <w:suppressAutoHyphens/>
        <w:spacing w:after="0" w:line="276" w:lineRule="auto"/>
        <w:ind w:left="1134"/>
        <w:jc w:val="both"/>
        <w:rPr>
          <w:rFonts w:ascii="Cambria" w:eastAsia="Calibri" w:hAnsi="Cambria" w:cs="Times New Roman"/>
          <w:sz w:val="20"/>
          <w:szCs w:val="20"/>
        </w:rPr>
      </w:pPr>
      <w:r w:rsidRPr="00281277">
        <w:rPr>
          <w:rFonts w:ascii="Cambria" w:eastAsia="Calibri" w:hAnsi="Cambria" w:cs="Times New Roman"/>
          <w:sz w:val="20"/>
          <w:szCs w:val="20"/>
        </w:rPr>
        <w:t>inne działania skutkujące ryzykiem nałożenia na Zamawiającego korekty finansowej lub uznania wydatków za niekwalifikowalne Zamawiający może naliczyć Wykonawcy karę umowną w wysokości do 100 % wynagrodzenia brutto, odpowiednio do wagi stwierdzonego naruszenia i jego skutków.</w:t>
      </w:r>
    </w:p>
    <w:p w14:paraId="341BA2A1" w14:textId="7506DFBE" w:rsidR="003E76A5" w:rsidRPr="00281277" w:rsidRDefault="003E76A5" w:rsidP="00196EE7">
      <w:pPr>
        <w:numPr>
          <w:ilvl w:val="0"/>
          <w:numId w:val="64"/>
        </w:numPr>
        <w:suppressAutoHyphens/>
        <w:spacing w:after="100" w:afterAutospacing="1" w:line="276" w:lineRule="auto"/>
        <w:jc w:val="both"/>
        <w:rPr>
          <w:rFonts w:ascii="Cambria" w:eastAsia="Times New Roman" w:hAnsi="Cambria" w:cs="Times New Roman"/>
          <w:sz w:val="20"/>
          <w:szCs w:val="20"/>
          <w:lang w:eastAsia="pl-PL" w:bidi="ne-IN"/>
        </w:rPr>
      </w:pPr>
      <w:r w:rsidRPr="00281277">
        <w:rPr>
          <w:rFonts w:ascii="Cambria" w:eastAsia="Times New Roman" w:hAnsi="Cambria" w:cs="Times New Roman"/>
          <w:sz w:val="20"/>
          <w:szCs w:val="20"/>
          <w:lang w:eastAsia="pl-PL" w:bidi="ne-IN"/>
        </w:rPr>
        <w:t xml:space="preserve">Jeżeli naruszenie, o którym mowa w </w:t>
      </w:r>
      <w:r w:rsidR="00D83909">
        <w:rPr>
          <w:rFonts w:ascii="Cambria" w:eastAsia="Times New Roman" w:hAnsi="Cambria" w:cs="Times New Roman"/>
          <w:sz w:val="20"/>
          <w:szCs w:val="20"/>
          <w:lang w:eastAsia="pl-PL" w:bidi="ne-IN"/>
        </w:rPr>
        <w:t>ust.</w:t>
      </w:r>
      <w:r w:rsidRPr="00281277">
        <w:rPr>
          <w:rFonts w:ascii="Cambria" w:eastAsia="Times New Roman" w:hAnsi="Cambria" w:cs="Times New Roman"/>
          <w:sz w:val="20"/>
          <w:szCs w:val="20"/>
          <w:lang w:eastAsia="pl-PL" w:bidi="ne-IN"/>
        </w:rPr>
        <w:t xml:space="preserve"> 1, uniemożliwia osiągnięcie celów projektu lub skutkuje nałożeniem przez instytucję zarządzającą korekty finansowej, Zamawiający może – po bezskutecznym wezwaniu Wykonawcy do przywrócenia stanu zgodnego z Umową – odstąpić od Umowy z winy Wykonawcy.</w:t>
      </w:r>
    </w:p>
    <w:p w14:paraId="717621A6" w14:textId="0B312BB9" w:rsidR="003E76A5" w:rsidRPr="00281277" w:rsidRDefault="003E76A5" w:rsidP="00196EE7">
      <w:pPr>
        <w:numPr>
          <w:ilvl w:val="0"/>
          <w:numId w:val="64"/>
        </w:numPr>
        <w:suppressAutoHyphens/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0"/>
          <w:szCs w:val="20"/>
          <w:lang w:eastAsia="pl-PL" w:bidi="ne-IN"/>
        </w:rPr>
      </w:pPr>
      <w:r w:rsidRPr="00281277">
        <w:rPr>
          <w:rFonts w:ascii="Cambria" w:eastAsia="Times New Roman" w:hAnsi="Cambria" w:cs="Times New Roman"/>
          <w:sz w:val="20"/>
          <w:szCs w:val="20"/>
          <w:lang w:eastAsia="pl-PL" w:bidi="ne-IN"/>
        </w:rPr>
        <w:t>Kary umowne określone w niniejszym paragrafie nie wyłączają uprawnienia Zamawiającego do dochodzenia odszkodowania uzupełniającego na zasadach ogólnych Kodeksu cywilnego, w szczególności w zakresie szkód wynikających z nałożenia korekt finansowych w projekcie.</w:t>
      </w:r>
    </w:p>
    <w:p w14:paraId="2C438648" w14:textId="277F02D2" w:rsidR="00BF0B98" w:rsidRPr="00D271A8" w:rsidRDefault="00BF0B98" w:rsidP="003E76A5">
      <w:pPr>
        <w:pStyle w:val="Tekstpodstawowywcity2"/>
        <w:numPr>
          <w:ilvl w:val="0"/>
          <w:numId w:val="63"/>
        </w:numPr>
        <w:tabs>
          <w:tab w:val="clear" w:pos="1560"/>
        </w:tabs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D271A8">
        <w:rPr>
          <w:rFonts w:ascii="Cambria" w:hAnsi="Cambria" w:cs="Arial"/>
          <w:sz w:val="20"/>
          <w:szCs w:val="20"/>
        </w:rPr>
        <w:t xml:space="preserve">zapłaci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358349AE" w14:textId="240B38AD" w:rsidR="00BF0B98" w:rsidRPr="00D271A8" w:rsidRDefault="00BF0B98" w:rsidP="00413428">
      <w:pPr>
        <w:pStyle w:val="Tekstpodstawowywcity2"/>
        <w:numPr>
          <w:ilvl w:val="0"/>
          <w:numId w:val="22"/>
        </w:numPr>
        <w:tabs>
          <w:tab w:val="clear" w:pos="1440"/>
          <w:tab w:val="num" w:pos="1134"/>
        </w:tabs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przekazaniu dokumentacji budowlanej w wysokości 0,1 % wy</w:t>
      </w:r>
      <w:r w:rsidR="00413428">
        <w:rPr>
          <w:rFonts w:ascii="Cambria" w:hAnsi="Cambria" w:cs="Arial"/>
          <w:sz w:val="20"/>
          <w:szCs w:val="20"/>
        </w:rPr>
        <w:t xml:space="preserve">nagrodzenia brutto określonego </w:t>
      </w:r>
      <w:r w:rsidRPr="00D271A8">
        <w:rPr>
          <w:rFonts w:ascii="Cambria" w:hAnsi="Cambria" w:cs="Arial"/>
          <w:sz w:val="20"/>
          <w:szCs w:val="20"/>
        </w:rPr>
        <w:t>w § 10 ust. 1 umowy, licząc od terminu umownego na jej przekazanie;</w:t>
      </w:r>
    </w:p>
    <w:p w14:paraId="08AE63AB" w14:textId="7743A399" w:rsidR="00BF0B98" w:rsidRPr="00D271A8" w:rsidRDefault="00BF0B98" w:rsidP="00413428">
      <w:pPr>
        <w:pStyle w:val="Tekstpodstawowywcity2"/>
        <w:numPr>
          <w:ilvl w:val="0"/>
          <w:numId w:val="22"/>
        </w:numPr>
        <w:tabs>
          <w:tab w:val="clear" w:pos="1440"/>
          <w:tab w:val="num" w:pos="1134"/>
        </w:tabs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przekazaniu placu budowy w wysokości 0,1 % wynagrodzenia brutto określonego </w:t>
      </w:r>
      <w:r w:rsidR="0041342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§ 10 ust. 1 umowy, za każdy dzień zwłoki</w:t>
      </w:r>
    </w:p>
    <w:p w14:paraId="0C0EA77F" w14:textId="63E6B356" w:rsidR="00582778" w:rsidRPr="0085319F" w:rsidRDefault="00BF0B98" w:rsidP="00413428">
      <w:pPr>
        <w:pStyle w:val="Tekstpodstawowywcity2"/>
        <w:numPr>
          <w:ilvl w:val="0"/>
          <w:numId w:val="22"/>
        </w:numPr>
        <w:tabs>
          <w:tab w:val="clear" w:pos="1440"/>
          <w:tab w:val="num" w:pos="1134"/>
        </w:tabs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przeprowadzeniu odbioru końcowego w wysokości 0,1 % wynagrodzenia brutto określonego w § 10 ust. 1 umowy, za każdy dzień zwłoki licząc od następnego dnia po terminie, </w:t>
      </w:r>
      <w:r w:rsidR="0041342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którym odbiór miał być zakończony.</w:t>
      </w:r>
    </w:p>
    <w:p w14:paraId="14E34714" w14:textId="77777777" w:rsidR="00BF0B98" w:rsidRPr="00AC3764" w:rsidRDefault="00BF0B98" w:rsidP="003E76A5">
      <w:pPr>
        <w:pStyle w:val="Tekstpodstawowywcity2"/>
        <w:numPr>
          <w:ilvl w:val="0"/>
          <w:numId w:val="63"/>
        </w:numPr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 xml:space="preserve">Naliczone kary umowne stają się wymagalne jeżeli  Wykonawca w terminie 5 dni od daty otrzymania </w:t>
      </w:r>
      <w:r w:rsidRPr="00AC3764">
        <w:rPr>
          <w:rFonts w:ascii="Cambria" w:hAnsi="Cambria" w:cs="Arial"/>
          <w:color w:val="000000"/>
          <w:sz w:val="20"/>
          <w:szCs w:val="20"/>
        </w:rPr>
        <w:t>oświadczenia złożonego przez Zamawiającego o naliczeniu kar umownych nie dokonał ich zapłaty</w:t>
      </w:r>
      <w:r w:rsidRPr="00AC3764">
        <w:rPr>
          <w:rFonts w:ascii="Cambria" w:hAnsi="Cambria" w:cs="Arial"/>
          <w:sz w:val="20"/>
          <w:szCs w:val="20"/>
        </w:rPr>
        <w:t>.</w:t>
      </w:r>
    </w:p>
    <w:p w14:paraId="6E2A76EC" w14:textId="77777777" w:rsidR="001C3FE1" w:rsidRPr="00AC3764" w:rsidRDefault="00BF0B98" w:rsidP="003E76A5">
      <w:pPr>
        <w:pStyle w:val="Tekstpodstawowywcity2"/>
        <w:numPr>
          <w:ilvl w:val="0"/>
          <w:numId w:val="63"/>
        </w:numPr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AC3764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AC3764">
        <w:rPr>
          <w:rFonts w:ascii="Cambria" w:hAnsi="Cambria" w:cs="Arial"/>
          <w:sz w:val="20"/>
          <w:szCs w:val="20"/>
        </w:rPr>
        <w:t>.</w:t>
      </w:r>
    </w:p>
    <w:p w14:paraId="6E211F76" w14:textId="39924014" w:rsidR="000233A9" w:rsidRPr="003F29A4" w:rsidRDefault="001C3FE1" w:rsidP="003E76A5">
      <w:pPr>
        <w:pStyle w:val="Tekstpodstawowywcity2"/>
        <w:numPr>
          <w:ilvl w:val="0"/>
          <w:numId w:val="63"/>
        </w:numPr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3F29A4">
        <w:rPr>
          <w:rFonts w:ascii="Cambria" w:hAnsi="Cambria" w:cs="Arial"/>
          <w:sz w:val="20"/>
          <w:szCs w:val="20"/>
        </w:rPr>
        <w:t>Ustala się górny limit kar umownych na poziomie do 20</w:t>
      </w:r>
      <w:r w:rsidR="00413428">
        <w:rPr>
          <w:rFonts w:ascii="Cambria" w:hAnsi="Cambria" w:cs="Arial"/>
          <w:sz w:val="20"/>
          <w:szCs w:val="20"/>
        </w:rPr>
        <w:t xml:space="preserve"> </w:t>
      </w:r>
      <w:r w:rsidRPr="003F29A4">
        <w:rPr>
          <w:rFonts w:ascii="Cambria" w:hAnsi="Cambria" w:cs="Arial"/>
          <w:sz w:val="20"/>
          <w:szCs w:val="20"/>
        </w:rPr>
        <w:t xml:space="preserve">% wynagrodzenia brutto określonego </w:t>
      </w:r>
      <w:r w:rsidR="00413428">
        <w:rPr>
          <w:rFonts w:ascii="Cambria" w:hAnsi="Cambria" w:cs="Arial"/>
          <w:sz w:val="20"/>
          <w:szCs w:val="20"/>
        </w:rPr>
        <w:br/>
      </w:r>
      <w:r w:rsidRPr="003F29A4">
        <w:rPr>
          <w:rFonts w:ascii="Cambria" w:hAnsi="Cambria" w:cs="Arial"/>
          <w:sz w:val="20"/>
          <w:szCs w:val="20"/>
        </w:rPr>
        <w:t xml:space="preserve">w § </w:t>
      </w:r>
      <w:r w:rsidR="0012388A" w:rsidRPr="003F29A4">
        <w:rPr>
          <w:rFonts w:ascii="Cambria" w:hAnsi="Cambria" w:cs="Arial"/>
          <w:sz w:val="20"/>
          <w:szCs w:val="20"/>
        </w:rPr>
        <w:t>10</w:t>
      </w:r>
      <w:r w:rsidRPr="003F29A4">
        <w:rPr>
          <w:rFonts w:ascii="Cambria" w:hAnsi="Cambria" w:cs="Arial"/>
          <w:sz w:val="20"/>
          <w:szCs w:val="20"/>
        </w:rPr>
        <w:t xml:space="preserve"> ust. 1 umowy.</w:t>
      </w:r>
    </w:p>
    <w:p w14:paraId="07C0E915" w14:textId="77777777" w:rsidR="00BF0B98" w:rsidRPr="00D271A8" w:rsidRDefault="00BF0B98" w:rsidP="003E76A5">
      <w:pPr>
        <w:pStyle w:val="Tekstpodstawowywcity2"/>
        <w:numPr>
          <w:ilvl w:val="0"/>
          <w:numId w:val="63"/>
        </w:numPr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</w:t>
      </w:r>
      <w:r w:rsidR="005223EE">
        <w:rPr>
          <w:rFonts w:ascii="Cambria" w:hAnsi="Cambria" w:cs="Arial"/>
          <w:sz w:val="20"/>
          <w:szCs w:val="20"/>
        </w:rPr>
        <w:t>.</w:t>
      </w:r>
    </w:p>
    <w:p w14:paraId="4D52F614" w14:textId="77777777" w:rsidR="006A6A9D" w:rsidRDefault="006A6A9D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0EBA7DCF" w14:textId="1BA2BDAA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21</w:t>
      </w:r>
    </w:p>
    <w:p w14:paraId="23792400" w14:textId="77777777" w:rsidR="00AA2282" w:rsidRPr="002E47F5" w:rsidRDefault="00AA2282" w:rsidP="00413428">
      <w:pPr>
        <w:pStyle w:val="Tekstpodstawowywcity2"/>
        <w:numPr>
          <w:ilvl w:val="2"/>
          <w:numId w:val="15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sz w:val="20"/>
          <w:szCs w:val="20"/>
        </w:rPr>
        <w:t xml:space="preserve">W przypadku odstąpienia od umowy </w:t>
      </w:r>
      <w:r>
        <w:rPr>
          <w:rFonts w:ascii="Cambria" w:hAnsi="Cambria" w:cs="Arial"/>
          <w:sz w:val="20"/>
          <w:szCs w:val="20"/>
        </w:rPr>
        <w:t>(przez Wykonawcę albo Zamawiającego)</w:t>
      </w:r>
      <w:r w:rsidRPr="00EE6290">
        <w:rPr>
          <w:rFonts w:ascii="Cambria" w:hAnsi="Cambria" w:cs="Arial"/>
          <w:sz w:val="20"/>
          <w:szCs w:val="20"/>
        </w:rPr>
        <w:t xml:space="preserve"> </w:t>
      </w:r>
      <w:r w:rsidRPr="00EE6290">
        <w:rPr>
          <w:rFonts w:ascii="Cambria" w:hAnsi="Cambria" w:cs="Arial"/>
          <w:b/>
          <w:bCs/>
          <w:sz w:val="20"/>
          <w:szCs w:val="20"/>
        </w:rPr>
        <w:t>Wykonawca</w:t>
      </w:r>
      <w:r w:rsidRPr="00EE6290">
        <w:rPr>
          <w:rFonts w:ascii="Cambria" w:hAnsi="Cambria" w:cs="Arial"/>
          <w:sz w:val="20"/>
          <w:szCs w:val="20"/>
        </w:rPr>
        <w:t xml:space="preserve"> powinien </w:t>
      </w:r>
      <w:r w:rsidRPr="002E47F5">
        <w:rPr>
          <w:rFonts w:ascii="Cambria" w:hAnsi="Cambria" w:cs="Arial"/>
          <w:sz w:val="20"/>
          <w:szCs w:val="20"/>
        </w:rPr>
        <w:t>natychmiast wstrzymać i zabezpieczyć niezakończone roboty oraz plac budowy.</w:t>
      </w:r>
    </w:p>
    <w:p w14:paraId="357A935D" w14:textId="11760FB5" w:rsidR="002E47F5" w:rsidRPr="002E47F5" w:rsidRDefault="002E47F5" w:rsidP="00413428">
      <w:pPr>
        <w:pStyle w:val="Tekstpodstawowywcity2"/>
        <w:numPr>
          <w:ilvl w:val="2"/>
          <w:numId w:val="15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E47F5">
        <w:rPr>
          <w:rFonts w:ascii="Cambria" w:hAnsi="Cambria" w:cs="Arial"/>
          <w:b/>
          <w:bCs/>
          <w:sz w:val="20"/>
          <w:szCs w:val="20"/>
        </w:rPr>
        <w:lastRenderedPageBreak/>
        <w:t xml:space="preserve">Zamawiającemu, niezależnie od przepisów kodeksu cywilnego  przysługuje prawo do odstąpienia </w:t>
      </w:r>
      <w:r w:rsidR="00413428">
        <w:rPr>
          <w:rFonts w:ascii="Cambria" w:hAnsi="Cambria" w:cs="Arial"/>
          <w:b/>
          <w:bCs/>
          <w:sz w:val="20"/>
          <w:szCs w:val="20"/>
        </w:rPr>
        <w:br/>
      </w:r>
      <w:r w:rsidRPr="002E47F5">
        <w:rPr>
          <w:rFonts w:ascii="Cambria" w:hAnsi="Cambria" w:cs="Arial"/>
          <w:b/>
          <w:bCs/>
          <w:sz w:val="20"/>
          <w:szCs w:val="20"/>
        </w:rPr>
        <w:t>od Umowy w terminie 14 dni od wystąpienia którejkolwiek z przyczyn</w:t>
      </w:r>
      <w:r w:rsidRPr="002E47F5">
        <w:rPr>
          <w:rFonts w:ascii="Cambria" w:hAnsi="Cambria" w:cs="Arial"/>
          <w:sz w:val="20"/>
          <w:szCs w:val="20"/>
        </w:rPr>
        <w:t>:</w:t>
      </w:r>
    </w:p>
    <w:p w14:paraId="3A7436EB" w14:textId="43F5EEF2" w:rsidR="002E47F5" w:rsidRDefault="002E47F5" w:rsidP="00AF4CC5">
      <w:pPr>
        <w:pStyle w:val="Tekstpodstawowywcity2"/>
        <w:numPr>
          <w:ilvl w:val="0"/>
          <w:numId w:val="41"/>
        </w:numPr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2E47F5">
        <w:rPr>
          <w:rFonts w:ascii="Cambria" w:hAnsi="Cambria" w:cs="Arial"/>
          <w:sz w:val="20"/>
          <w:szCs w:val="20"/>
        </w:rPr>
        <w:t>w razie gdy Wykonawca nie rozpoczął realizacji Robót w t</w:t>
      </w:r>
      <w:r w:rsidR="00413428">
        <w:rPr>
          <w:rFonts w:ascii="Cambria" w:hAnsi="Cambria" w:cs="Arial"/>
          <w:sz w:val="20"/>
          <w:szCs w:val="20"/>
        </w:rPr>
        <w:t xml:space="preserve">erminie przewidzianym </w:t>
      </w:r>
      <w:r w:rsidRPr="002E47F5">
        <w:rPr>
          <w:rFonts w:ascii="Cambria" w:hAnsi="Cambria" w:cs="Arial"/>
          <w:sz w:val="20"/>
          <w:szCs w:val="20"/>
        </w:rPr>
        <w:t>Umowy;</w:t>
      </w:r>
    </w:p>
    <w:p w14:paraId="6DAEC243" w14:textId="058C7F10" w:rsidR="00AA2282" w:rsidRDefault="00AA2282" w:rsidP="00AF4CC5">
      <w:pPr>
        <w:pStyle w:val="Tekstpodstawowywcity2"/>
        <w:numPr>
          <w:ilvl w:val="0"/>
          <w:numId w:val="41"/>
        </w:numPr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413428">
        <w:rPr>
          <w:rFonts w:ascii="Cambria" w:hAnsi="Cambria" w:cs="Arial"/>
          <w:sz w:val="20"/>
          <w:szCs w:val="20"/>
        </w:rPr>
        <w:t>w razie gdy Wykonawca bez zgody Zamawiającego przerwał realizację Robót i przerwa trwa dłużej niż 10 dni;</w:t>
      </w:r>
    </w:p>
    <w:p w14:paraId="19DB6A88" w14:textId="7F8182CF" w:rsidR="00413428" w:rsidRPr="00413428" w:rsidRDefault="00AA2282" w:rsidP="00AF4CC5">
      <w:pPr>
        <w:pStyle w:val="Tekstpodstawowywcity2"/>
        <w:numPr>
          <w:ilvl w:val="0"/>
          <w:numId w:val="41"/>
        </w:numPr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413428">
        <w:rPr>
          <w:rFonts w:ascii="Cambria" w:hAnsi="Cambria" w:cs="Arial"/>
          <w:sz w:val="20"/>
          <w:szCs w:val="20"/>
        </w:rPr>
        <w:t xml:space="preserve">w razie gdy opóźnienie Wykonawcy w realizacji Przedmiotu </w:t>
      </w:r>
      <w:r w:rsidR="00BE20BD" w:rsidRPr="00413428">
        <w:rPr>
          <w:rFonts w:ascii="Cambria" w:hAnsi="Cambria" w:cs="Arial"/>
          <w:sz w:val="20"/>
          <w:szCs w:val="20"/>
        </w:rPr>
        <w:t>u</w:t>
      </w:r>
      <w:r w:rsidRPr="00413428">
        <w:rPr>
          <w:rFonts w:ascii="Cambria" w:hAnsi="Cambria" w:cs="Arial"/>
          <w:sz w:val="20"/>
          <w:szCs w:val="20"/>
        </w:rPr>
        <w:t>mowy w stosunku do Harmonogramu przekracza 10 dni;</w:t>
      </w:r>
    </w:p>
    <w:p w14:paraId="3E362836" w14:textId="0E2371E6" w:rsidR="00AA2282" w:rsidRPr="00612765" w:rsidRDefault="00AA2282" w:rsidP="00413428">
      <w:pPr>
        <w:pStyle w:val="Tekstpodstawowywcity2"/>
        <w:spacing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przed odstąpieniem od umowy na podstawie przesłanek określonych w pkt. od 1 do 3 Zamawiający wezwie Wykonawcę aby w terminie 10 dni od daty wezwania doprowadził swoje działania </w:t>
      </w:r>
      <w:r w:rsidR="00413428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 xml:space="preserve">do zgodnych z postanowieniami Umowy. </w:t>
      </w:r>
    </w:p>
    <w:p w14:paraId="3EB170B1" w14:textId="7DDBA1A6" w:rsidR="00AA2282" w:rsidRDefault="00AA2282" w:rsidP="00AF4CC5">
      <w:pPr>
        <w:pStyle w:val="Tekstpodstawowywcity2"/>
        <w:numPr>
          <w:ilvl w:val="0"/>
          <w:numId w:val="41"/>
        </w:numPr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sz w:val="20"/>
          <w:szCs w:val="20"/>
        </w:rPr>
        <w:t>w przypadku gdy Wykonawca wprowadzi Podwykonawcę na teren budowy z naruszeniem któregokolwiek z postanowień niniejszej Umowy;</w:t>
      </w:r>
    </w:p>
    <w:p w14:paraId="383CFE4F" w14:textId="1010DFBA" w:rsidR="00AA2282" w:rsidRDefault="00AA2282" w:rsidP="00AF4CC5">
      <w:pPr>
        <w:pStyle w:val="Tekstpodstawowywcity2"/>
        <w:numPr>
          <w:ilvl w:val="0"/>
          <w:numId w:val="41"/>
        </w:numPr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413428">
        <w:rPr>
          <w:rFonts w:ascii="Cambria" w:hAnsi="Cambria" w:cs="Arial"/>
          <w:sz w:val="20"/>
          <w:szCs w:val="20"/>
        </w:rPr>
        <w:t xml:space="preserve">w razie gdy Wykonawca nie płaci swojemu/im Podwykonawcy/om realizującym roboty objęte Przedmiotem </w:t>
      </w:r>
      <w:r w:rsidR="00BE20BD" w:rsidRPr="00413428">
        <w:rPr>
          <w:rFonts w:ascii="Cambria" w:hAnsi="Cambria" w:cs="Arial"/>
          <w:sz w:val="20"/>
          <w:szCs w:val="20"/>
        </w:rPr>
        <w:t>u</w:t>
      </w:r>
      <w:r w:rsidRPr="00413428">
        <w:rPr>
          <w:rFonts w:ascii="Cambria" w:hAnsi="Cambria" w:cs="Arial"/>
          <w:sz w:val="20"/>
          <w:szCs w:val="20"/>
        </w:rPr>
        <w:t xml:space="preserve">mowy i/lub opóźnia się z płatnościami na ich rzecz powyżej 10 dni w stosunku </w:t>
      </w:r>
      <w:r w:rsidR="00413428">
        <w:rPr>
          <w:rFonts w:ascii="Cambria" w:hAnsi="Cambria" w:cs="Arial"/>
          <w:sz w:val="20"/>
          <w:szCs w:val="20"/>
        </w:rPr>
        <w:br/>
      </w:r>
      <w:r w:rsidRPr="00413428">
        <w:rPr>
          <w:rFonts w:ascii="Cambria" w:hAnsi="Cambria" w:cs="Arial"/>
          <w:sz w:val="20"/>
          <w:szCs w:val="20"/>
        </w:rPr>
        <w:t xml:space="preserve">do terminu płatności wynikającego z faktury i/lub faktur wystawionych przez Podwykonawców </w:t>
      </w:r>
      <w:r w:rsidR="00413428">
        <w:rPr>
          <w:rFonts w:ascii="Cambria" w:hAnsi="Cambria" w:cs="Arial"/>
          <w:sz w:val="20"/>
          <w:szCs w:val="20"/>
        </w:rPr>
        <w:br/>
      </w:r>
      <w:r w:rsidRPr="00413428">
        <w:rPr>
          <w:rFonts w:ascii="Cambria" w:hAnsi="Cambria" w:cs="Arial"/>
          <w:sz w:val="20"/>
          <w:szCs w:val="20"/>
        </w:rPr>
        <w:t>na rzecz Wykonawcy;</w:t>
      </w:r>
    </w:p>
    <w:p w14:paraId="16F4E588" w14:textId="7389870B" w:rsidR="00AA2282" w:rsidRPr="00413428" w:rsidRDefault="00AA2282" w:rsidP="00AF4CC5">
      <w:pPr>
        <w:pStyle w:val="Tekstpodstawowywcity2"/>
        <w:numPr>
          <w:ilvl w:val="0"/>
          <w:numId w:val="41"/>
        </w:numPr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413428">
        <w:rPr>
          <w:rFonts w:ascii="Cambria" w:hAnsi="Cambria" w:cs="Arial"/>
          <w:sz w:val="20"/>
          <w:szCs w:val="20"/>
        </w:rPr>
        <w:t xml:space="preserve">w razie gdy Wykonawca narusza jakiekolwiek postanowienia niniejszej Umowy (inne niż wskazane w ust. 2 pkt 1 – 6 powyżej) - w szczególności  nie wykonuje swoich obowiązków lub wykonuje swoje obowiązki w sposób sprzeczny z Umową (w tym nieterminowo), narusza zakazy lub nakazy przewidziane Umową lub narusza przepisy prawa i nie zaprzestaje ww. naruszeń oraz nie usuwa </w:t>
      </w:r>
      <w:r w:rsidR="00413428">
        <w:rPr>
          <w:rFonts w:ascii="Cambria" w:hAnsi="Cambria" w:cs="Arial"/>
          <w:sz w:val="20"/>
          <w:szCs w:val="20"/>
        </w:rPr>
        <w:br/>
      </w:r>
      <w:r w:rsidRPr="00413428">
        <w:rPr>
          <w:rFonts w:ascii="Cambria" w:hAnsi="Cambria" w:cs="Arial"/>
          <w:sz w:val="20"/>
          <w:szCs w:val="20"/>
        </w:rPr>
        <w:t xml:space="preserve">ich skutków, mimo pisemnego wezwania i wyznaczenia Wykonawcy dodatkowego terminu </w:t>
      </w:r>
      <w:r w:rsidR="00413428">
        <w:rPr>
          <w:rFonts w:ascii="Cambria" w:hAnsi="Cambria" w:cs="Arial"/>
          <w:sz w:val="20"/>
          <w:szCs w:val="20"/>
        </w:rPr>
        <w:br/>
      </w:r>
      <w:r w:rsidRPr="00413428">
        <w:rPr>
          <w:rFonts w:ascii="Cambria" w:hAnsi="Cambria" w:cs="Arial"/>
          <w:sz w:val="20"/>
          <w:szCs w:val="20"/>
        </w:rPr>
        <w:t>na powyższe (nie dłuższego niż 7 dni);</w:t>
      </w:r>
    </w:p>
    <w:p w14:paraId="4C165B29" w14:textId="3E27521F" w:rsidR="00AA2282" w:rsidRPr="00612765" w:rsidRDefault="00AA2282" w:rsidP="00AF4CC5">
      <w:pPr>
        <w:pStyle w:val="Tekstpodstawowywcity2"/>
        <w:numPr>
          <w:ilvl w:val="0"/>
          <w:numId w:val="4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>W przypadku odstąpienia od Umowy, Wykonawcę oraz Zamawiającego obciążają następujące obowiązki szczegółowe:</w:t>
      </w:r>
    </w:p>
    <w:p w14:paraId="10B41C0C" w14:textId="667B25B7" w:rsidR="00AA2282" w:rsidRDefault="00AA2282" w:rsidP="00AF4CC5">
      <w:pPr>
        <w:pStyle w:val="Tekstpodstawowywcity2"/>
        <w:numPr>
          <w:ilvl w:val="0"/>
          <w:numId w:val="36"/>
        </w:numPr>
        <w:tabs>
          <w:tab w:val="left" w:pos="1134"/>
        </w:tabs>
        <w:spacing w:line="276" w:lineRule="auto"/>
        <w:ind w:left="1134" w:hanging="283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 xml:space="preserve">w terminie 7 dni od dnia od dnia złożenia oświadczenia o odstąpieniu, Strony sporządzą szczegółowy protokół inwentaryzacji </w:t>
      </w:r>
      <w:r w:rsidRPr="00D17171">
        <w:rPr>
          <w:rFonts w:ascii="Cambria" w:hAnsi="Cambria" w:cs="Arial"/>
          <w:sz w:val="20"/>
          <w:szCs w:val="20"/>
        </w:rPr>
        <w:t>robót</w:t>
      </w:r>
      <w:r w:rsidRPr="00612765">
        <w:rPr>
          <w:rFonts w:ascii="Cambria" w:hAnsi="Cambria" w:cs="Arial"/>
          <w:sz w:val="20"/>
          <w:szCs w:val="20"/>
        </w:rPr>
        <w:t xml:space="preserve"> – protokół inwentaryzacji stanowi podstawę do wystawienia przez Wykonawcę faktury VAT, zgodnie ze stanem ustalonym w protokole inwentaryzacji oraz Harmonogramem; w  przypadku gdy Wykonawca nie przystąpi do sporządzenia protokołu inwentaryzacji prac w ww. terminie, Zamawiający ma prawo do jednostronnego sporządzenia protokołu;</w:t>
      </w:r>
    </w:p>
    <w:p w14:paraId="68A4BE44" w14:textId="370A5DED" w:rsidR="00AA2282" w:rsidRPr="00413428" w:rsidRDefault="00AA2282" w:rsidP="00AF4CC5">
      <w:pPr>
        <w:pStyle w:val="Tekstpodstawowywcity2"/>
        <w:numPr>
          <w:ilvl w:val="0"/>
          <w:numId w:val="36"/>
        </w:numPr>
        <w:tabs>
          <w:tab w:val="left" w:pos="1134"/>
        </w:tabs>
        <w:spacing w:line="276" w:lineRule="auto"/>
        <w:ind w:left="1134" w:hanging="283"/>
        <w:jc w:val="both"/>
        <w:rPr>
          <w:rFonts w:ascii="Cambria" w:hAnsi="Cambria" w:cs="Arial"/>
          <w:sz w:val="20"/>
          <w:szCs w:val="20"/>
        </w:rPr>
      </w:pPr>
      <w:r w:rsidRPr="00413428">
        <w:rPr>
          <w:rFonts w:ascii="Cambria" w:hAnsi="Cambria" w:cs="Arial"/>
          <w:sz w:val="20"/>
          <w:szCs w:val="20"/>
        </w:rPr>
        <w:t>Wykonawca niezwłocznie przerwie i zabezpieczy przerwane Roboty w zakresie uzgodnionym w protokole inwentaryzacji, na koszt tej Strony, z przyczyn której dotyczących doszło do odstąpienia od Umowy.</w:t>
      </w:r>
    </w:p>
    <w:p w14:paraId="126C7A66" w14:textId="77777777" w:rsidR="00413428" w:rsidRDefault="00AA2282" w:rsidP="00AF4CC5">
      <w:pPr>
        <w:pStyle w:val="Tekstpodstawowywcity2"/>
        <w:numPr>
          <w:ilvl w:val="0"/>
          <w:numId w:val="48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 xml:space="preserve">Strony postanawiają, że wzajemne roszczenia Stron nie wygasają na skutek odstąpienia od Umowy </w:t>
      </w:r>
      <w:r w:rsidR="00413428">
        <w:rPr>
          <w:rFonts w:ascii="Cambria" w:hAnsi="Cambria" w:cs="Arial"/>
          <w:sz w:val="20"/>
          <w:szCs w:val="20"/>
        </w:rPr>
        <w:br/>
      </w:r>
      <w:r w:rsidRPr="00612765">
        <w:rPr>
          <w:rFonts w:ascii="Cambria" w:hAnsi="Cambria" w:cs="Arial"/>
          <w:sz w:val="20"/>
          <w:szCs w:val="20"/>
        </w:rPr>
        <w:t>– bez względu na podstawę faktyczną i prawną odstąpienia. Odstąpienie od Umowy, nie ma również wpływu na nabycie przez Zamawiającego praw autorskich, w zakresie w jakim Zamawiający nabył te prawa do dnia odstąpienia</w:t>
      </w:r>
      <w:r>
        <w:rPr>
          <w:rFonts w:ascii="Cambria" w:hAnsi="Cambria" w:cs="Arial"/>
          <w:sz w:val="20"/>
          <w:szCs w:val="20"/>
        </w:rPr>
        <w:t>, a także na ustalone umową kary umowne, a także możliwość skorzystania z zabezpieczenia należytego wykonania umowy w zakresie robót wykonanych przez Wykonawcę do dnia odstąpienia</w:t>
      </w:r>
      <w:r w:rsidRPr="00413428">
        <w:rPr>
          <w:rFonts w:ascii="Cambria" w:hAnsi="Cambria" w:cs="Arial"/>
          <w:sz w:val="20"/>
          <w:szCs w:val="20"/>
        </w:rPr>
        <w:t>.</w:t>
      </w:r>
    </w:p>
    <w:p w14:paraId="09C0CF0A" w14:textId="77777777" w:rsidR="00413428" w:rsidRDefault="00AA2282" w:rsidP="00AF4CC5">
      <w:pPr>
        <w:pStyle w:val="Tekstpodstawowywcity2"/>
        <w:numPr>
          <w:ilvl w:val="0"/>
          <w:numId w:val="48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13428">
        <w:rPr>
          <w:rFonts w:ascii="Cambria" w:hAnsi="Cambria" w:cs="Arial"/>
          <w:sz w:val="20"/>
          <w:szCs w:val="20"/>
        </w:rPr>
        <w:t>W protokole inwentaryzacji prac, o którym mowa w</w:t>
      </w:r>
      <w:r w:rsidR="005223EE" w:rsidRPr="00413428">
        <w:rPr>
          <w:rFonts w:ascii="Cambria" w:hAnsi="Cambria" w:cs="Arial"/>
          <w:sz w:val="20"/>
          <w:szCs w:val="20"/>
        </w:rPr>
        <w:t xml:space="preserve"> </w:t>
      </w:r>
      <w:r w:rsidRPr="00413428">
        <w:rPr>
          <w:rFonts w:ascii="Cambria" w:hAnsi="Cambria" w:cs="Arial"/>
          <w:sz w:val="20"/>
          <w:szCs w:val="20"/>
        </w:rPr>
        <w:t>ust. 3 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</w:t>
      </w:r>
    </w:p>
    <w:p w14:paraId="28A12DBA" w14:textId="77777777" w:rsidR="00413428" w:rsidRDefault="00AA2282" w:rsidP="00AF4CC5">
      <w:pPr>
        <w:pStyle w:val="Tekstpodstawowywcity2"/>
        <w:numPr>
          <w:ilvl w:val="0"/>
          <w:numId w:val="48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13428">
        <w:rPr>
          <w:rFonts w:ascii="Cambria" w:hAnsi="Cambria" w:cs="Arial"/>
          <w:sz w:val="20"/>
          <w:szCs w:val="20"/>
        </w:rPr>
        <w:t>Jeżeli niniejsza Umowa nie stanowi inaczej, według wyboru Zamawiającego odstąpienie od niniejszej Umowy może nastąpić ze skutkiem wstecznym lub jedynie w części niewykonanej ze skutkiem na przyszłość.</w:t>
      </w:r>
    </w:p>
    <w:p w14:paraId="5FBE3CD9" w14:textId="2E00A34B" w:rsidR="00AA2282" w:rsidRDefault="00AA2282" w:rsidP="00AF4CC5">
      <w:pPr>
        <w:pStyle w:val="Tekstpodstawowywcity2"/>
        <w:numPr>
          <w:ilvl w:val="0"/>
          <w:numId w:val="48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13428">
        <w:rPr>
          <w:rFonts w:ascii="Cambria" w:hAnsi="Cambria" w:cs="Arial"/>
          <w:sz w:val="20"/>
          <w:szCs w:val="20"/>
        </w:rPr>
        <w:lastRenderedPageBreak/>
        <w:t xml:space="preserve">W każdym przypadku odstąpienia, po złożeniu oświadczenia o odstąpieniu przez Zamawiającego </w:t>
      </w:r>
      <w:r w:rsidR="00413428">
        <w:rPr>
          <w:rFonts w:ascii="Cambria" w:hAnsi="Cambria" w:cs="Arial"/>
          <w:sz w:val="20"/>
          <w:szCs w:val="20"/>
        </w:rPr>
        <w:br/>
      </w:r>
      <w:r w:rsidRPr="00413428">
        <w:rPr>
          <w:rFonts w:ascii="Cambria" w:hAnsi="Cambria" w:cs="Arial"/>
          <w:sz w:val="20"/>
          <w:szCs w:val="20"/>
        </w:rPr>
        <w:t xml:space="preserve">albo Wykonawcę, Wykonawca bezzwłocznie zaprzestanie wykonywania jakichkolwiek dalszych Robót poza takimi, jaka może zostać polecona przez Zamawiającego lub Inspektora Nadzoru w celu ochrony życia </w:t>
      </w:r>
      <w:r w:rsidR="00413428">
        <w:rPr>
          <w:rFonts w:ascii="Cambria" w:hAnsi="Cambria" w:cs="Arial"/>
          <w:sz w:val="20"/>
          <w:szCs w:val="20"/>
        </w:rPr>
        <w:br/>
      </w:r>
      <w:r w:rsidRPr="00413428">
        <w:rPr>
          <w:rFonts w:ascii="Cambria" w:hAnsi="Cambria" w:cs="Arial"/>
          <w:sz w:val="20"/>
          <w:szCs w:val="20"/>
        </w:rPr>
        <w:t xml:space="preserve">lub własności lub w celu zapewnienia bezpieczeństwa Robót, usunie z terenu budowy wszelkie niewykorzystane Materiały, Urządzenia i  zaplecze budowy znajdujące się na terenie budowy </w:t>
      </w:r>
      <w:r w:rsidR="00413428">
        <w:rPr>
          <w:rFonts w:ascii="Cambria" w:hAnsi="Cambria" w:cs="Arial"/>
          <w:sz w:val="20"/>
          <w:szCs w:val="20"/>
        </w:rPr>
        <w:br/>
      </w:r>
      <w:r w:rsidRPr="00413428">
        <w:rPr>
          <w:rFonts w:ascii="Cambria" w:hAnsi="Cambria" w:cs="Arial"/>
          <w:sz w:val="20"/>
          <w:szCs w:val="20"/>
        </w:rPr>
        <w:t xml:space="preserve">oraz protokolarnie przekaże Zamawiającemu teren budowy. Zamawiającemu przysługuje prawo nabycia tych Urządzeń i Materiałów podlegających usunięciu, które wykonywa się przez złożenie stosownego oświadczenia Wykonawcy, w terminie 30 dni od dnia odstąpienia od Umowy. Wówczas te Materiały i Urządzenia uwzględnia się w protokole inwentaryzacji, o którym mowa w ust. 4 powyżej, a Wykonawca zobowiązany jest nie usuwać ich z terenu budowy, a w razie ich usunięcia – dostarczyć je z powrotem </w:t>
      </w:r>
      <w:r w:rsidR="00413428">
        <w:rPr>
          <w:rFonts w:ascii="Cambria" w:hAnsi="Cambria" w:cs="Arial"/>
          <w:sz w:val="20"/>
          <w:szCs w:val="20"/>
        </w:rPr>
        <w:br/>
      </w:r>
      <w:r w:rsidRPr="00413428">
        <w:rPr>
          <w:rFonts w:ascii="Cambria" w:hAnsi="Cambria" w:cs="Arial"/>
          <w:sz w:val="20"/>
          <w:szCs w:val="20"/>
        </w:rPr>
        <w:t xml:space="preserve">na teren budowy; jednocześnie Wykonawca wyda Zamawiającemu całość dokumentacji związanej </w:t>
      </w:r>
      <w:r w:rsidR="00413428">
        <w:rPr>
          <w:rFonts w:ascii="Cambria" w:hAnsi="Cambria" w:cs="Arial"/>
          <w:sz w:val="20"/>
          <w:szCs w:val="20"/>
        </w:rPr>
        <w:br/>
      </w:r>
      <w:r w:rsidRPr="00413428">
        <w:rPr>
          <w:rFonts w:ascii="Cambria" w:hAnsi="Cambria" w:cs="Arial"/>
          <w:sz w:val="20"/>
          <w:szCs w:val="20"/>
        </w:rPr>
        <w:t>z ww. Materiałami i Urządzeniami – najpóźniej w dniu wystawienia faktury obejmującej ww. Materiały i </w:t>
      </w:r>
      <w:r w:rsidR="00413428">
        <w:rPr>
          <w:rFonts w:ascii="Cambria" w:hAnsi="Cambria" w:cs="Arial"/>
          <w:sz w:val="20"/>
          <w:szCs w:val="20"/>
        </w:rPr>
        <w:t>Urządzenia.</w:t>
      </w:r>
    </w:p>
    <w:p w14:paraId="203129ED" w14:textId="5CC060F9" w:rsidR="00AA2282" w:rsidRDefault="00AA2282" w:rsidP="00AF4CC5">
      <w:pPr>
        <w:pStyle w:val="Tekstpodstawowywcity2"/>
        <w:numPr>
          <w:ilvl w:val="0"/>
          <w:numId w:val="48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13428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 powinno zawierać uzasadnienie.</w:t>
      </w:r>
    </w:p>
    <w:p w14:paraId="19221B74" w14:textId="187BABA7" w:rsidR="00AA2282" w:rsidRPr="00413428" w:rsidRDefault="00AA2282" w:rsidP="00AF4CC5">
      <w:pPr>
        <w:pStyle w:val="Tekstpodstawowywcity2"/>
        <w:numPr>
          <w:ilvl w:val="0"/>
          <w:numId w:val="48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13428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413428">
        <w:rPr>
          <w:rFonts w:ascii="Cambria" w:hAnsi="Cambria" w:cs="Arial"/>
          <w:b/>
          <w:bCs/>
          <w:sz w:val="20"/>
          <w:szCs w:val="20"/>
        </w:rPr>
        <w:t>Wykonawcy</w:t>
      </w:r>
      <w:r w:rsidRPr="00413428">
        <w:rPr>
          <w:rFonts w:ascii="Cambria" w:hAnsi="Cambria" w:cs="Arial"/>
          <w:sz w:val="20"/>
          <w:szCs w:val="20"/>
        </w:rPr>
        <w:t xml:space="preserve">, </w:t>
      </w:r>
      <w:r w:rsidRPr="00413428">
        <w:rPr>
          <w:rFonts w:ascii="Cambria" w:hAnsi="Cambria" w:cs="Arial"/>
          <w:b/>
          <w:bCs/>
          <w:sz w:val="20"/>
          <w:szCs w:val="20"/>
        </w:rPr>
        <w:t>Zamawiający</w:t>
      </w:r>
      <w:r w:rsidRPr="00413428">
        <w:rPr>
          <w:rFonts w:ascii="Cambria" w:hAnsi="Cambria" w:cs="Arial"/>
          <w:sz w:val="20"/>
          <w:szCs w:val="20"/>
        </w:rPr>
        <w:t xml:space="preserve"> zobowiązany jest </w:t>
      </w:r>
      <w:r w:rsidR="00413428">
        <w:rPr>
          <w:rFonts w:ascii="Cambria" w:hAnsi="Cambria" w:cs="Arial"/>
          <w:sz w:val="20"/>
          <w:szCs w:val="20"/>
        </w:rPr>
        <w:br/>
      </w:r>
      <w:r w:rsidRPr="00413428">
        <w:rPr>
          <w:rFonts w:ascii="Cambria" w:hAnsi="Cambria" w:cs="Arial"/>
          <w:sz w:val="20"/>
          <w:szCs w:val="20"/>
        </w:rPr>
        <w:t xml:space="preserve">do dokonania odbioru robót wykonanych do dnia odstąpienia od umowy, zapłaty wynagrodzenia </w:t>
      </w:r>
      <w:r w:rsidR="00413428">
        <w:rPr>
          <w:rFonts w:ascii="Cambria" w:hAnsi="Cambria" w:cs="Arial"/>
          <w:sz w:val="20"/>
          <w:szCs w:val="20"/>
        </w:rPr>
        <w:br/>
      </w:r>
      <w:r w:rsidRPr="00413428">
        <w:rPr>
          <w:rFonts w:ascii="Cambria" w:hAnsi="Cambria" w:cs="Arial"/>
          <w:sz w:val="20"/>
          <w:szCs w:val="20"/>
        </w:rPr>
        <w:t>za wykonane roboty oraz protokolarnego przejęcia placu budowy.</w:t>
      </w:r>
    </w:p>
    <w:p w14:paraId="4C83E703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22</w:t>
      </w:r>
    </w:p>
    <w:p w14:paraId="7B424EEE" w14:textId="75044501" w:rsidR="00BF0B98" w:rsidRPr="00D271A8" w:rsidRDefault="00BF0B98" w:rsidP="00836D90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D271A8">
        <w:rPr>
          <w:rFonts w:ascii="Cambria" w:hAnsi="Cambria" w:cs="Arial"/>
          <w:b/>
          <w:sz w:val="20"/>
          <w:szCs w:val="20"/>
        </w:rPr>
        <w:t>,</w:t>
      </w:r>
      <w:r w:rsidR="003C2569">
        <w:rPr>
          <w:rFonts w:ascii="Cambria" w:hAnsi="Cambria" w:cs="Arial"/>
          <w:sz w:val="20"/>
          <w:szCs w:val="20"/>
        </w:rPr>
        <w:t xml:space="preserve"> ustawy z dnia 11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="003C2569">
        <w:rPr>
          <w:rFonts w:ascii="Cambria" w:hAnsi="Cambria" w:cs="Arial"/>
          <w:sz w:val="20"/>
          <w:szCs w:val="20"/>
        </w:rPr>
        <w:t>września</w:t>
      </w:r>
      <w:r w:rsidRPr="00D271A8">
        <w:rPr>
          <w:rFonts w:ascii="Cambria" w:hAnsi="Cambria" w:cs="Arial"/>
          <w:sz w:val="20"/>
          <w:szCs w:val="20"/>
        </w:rPr>
        <w:t xml:space="preserve"> 20</w:t>
      </w:r>
      <w:r w:rsidR="003C2569">
        <w:rPr>
          <w:rFonts w:ascii="Cambria" w:hAnsi="Cambria" w:cs="Arial"/>
          <w:sz w:val="20"/>
          <w:szCs w:val="20"/>
        </w:rPr>
        <w:t>19</w:t>
      </w:r>
      <w:r w:rsidRPr="00D271A8">
        <w:rPr>
          <w:rFonts w:ascii="Cambria" w:hAnsi="Cambria" w:cs="Arial"/>
          <w:sz w:val="20"/>
          <w:szCs w:val="20"/>
        </w:rPr>
        <w:t xml:space="preserve"> r. Prawo zamówień publicznych (tekst jednolity </w:t>
      </w:r>
      <w:r w:rsidRPr="00D271A8">
        <w:rPr>
          <w:rFonts w:ascii="Cambria" w:hAnsi="Cambria" w:cs="Arial"/>
          <w:bCs/>
          <w:sz w:val="20"/>
          <w:szCs w:val="20"/>
        </w:rPr>
        <w:t>Dz. U. z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B017E9">
        <w:rPr>
          <w:rFonts w:ascii="Cambria" w:hAnsi="Cambria" w:cs="Arial"/>
          <w:spacing w:val="-4"/>
          <w:sz w:val="20"/>
          <w:szCs w:val="20"/>
        </w:rPr>
        <w:t>202</w:t>
      </w:r>
      <w:r w:rsidR="00B40B1B">
        <w:rPr>
          <w:rFonts w:ascii="Cambria" w:hAnsi="Cambria" w:cs="Arial"/>
          <w:spacing w:val="-4"/>
          <w:sz w:val="20"/>
          <w:szCs w:val="20"/>
        </w:rPr>
        <w:t>4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r. poz. </w:t>
      </w:r>
      <w:r w:rsidR="00B017E9">
        <w:rPr>
          <w:rFonts w:ascii="Cambria" w:hAnsi="Cambria" w:cs="Arial"/>
          <w:spacing w:val="-4"/>
          <w:sz w:val="20"/>
          <w:szCs w:val="20"/>
        </w:rPr>
        <w:t>1</w:t>
      </w:r>
      <w:r w:rsidR="00B40B1B">
        <w:rPr>
          <w:rFonts w:ascii="Cambria" w:hAnsi="Cambria" w:cs="Arial"/>
          <w:spacing w:val="-4"/>
          <w:sz w:val="20"/>
          <w:szCs w:val="20"/>
        </w:rPr>
        <w:t>320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</w:t>
      </w:r>
      <w:r w:rsidR="00413428">
        <w:rPr>
          <w:rFonts w:ascii="Cambria" w:hAnsi="Cambria" w:cs="Arial"/>
          <w:spacing w:val="-4"/>
          <w:sz w:val="20"/>
          <w:szCs w:val="20"/>
        </w:rPr>
        <w:br/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z </w:t>
      </w:r>
      <w:proofErr w:type="spellStart"/>
      <w:r w:rsidRPr="00D271A8">
        <w:rPr>
          <w:rFonts w:ascii="Cambria" w:hAnsi="Cambria" w:cs="Arial"/>
          <w:spacing w:val="-4"/>
          <w:sz w:val="20"/>
          <w:szCs w:val="20"/>
        </w:rPr>
        <w:t>późn</w:t>
      </w:r>
      <w:proofErr w:type="spellEnd"/>
      <w:r w:rsidRPr="00D271A8">
        <w:rPr>
          <w:rFonts w:ascii="Cambria" w:hAnsi="Cambria" w:cs="Arial"/>
          <w:spacing w:val="-4"/>
          <w:sz w:val="20"/>
          <w:szCs w:val="20"/>
        </w:rPr>
        <w:t>. zm.</w:t>
      </w:r>
      <w:r w:rsidRPr="00D271A8">
        <w:rPr>
          <w:rFonts w:ascii="Cambria" w:hAnsi="Cambria" w:cs="Arial"/>
          <w:sz w:val="20"/>
          <w:szCs w:val="20"/>
        </w:rPr>
        <w:t xml:space="preserve">) oraz inne obowiązujące przepisy prawa. </w:t>
      </w:r>
    </w:p>
    <w:p w14:paraId="39DAEF6E" w14:textId="77777777" w:rsidR="00BF0B98" w:rsidRPr="00D271A8" w:rsidRDefault="00BF0B98" w:rsidP="00836D90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D271A8">
        <w:rPr>
          <w:rFonts w:ascii="Cambria" w:hAnsi="Cambria" w:cs="Arial"/>
          <w:b/>
          <w:sz w:val="20"/>
          <w:szCs w:val="20"/>
        </w:rPr>
        <w:t>Zamawiającego.</w:t>
      </w:r>
    </w:p>
    <w:p w14:paraId="1F202940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23</w:t>
      </w:r>
    </w:p>
    <w:p w14:paraId="2FDB515F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0BCD6A2E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</w:p>
    <w:p w14:paraId="626F10D2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24</w:t>
      </w:r>
    </w:p>
    <w:p w14:paraId="59E52546" w14:textId="26C8BD1E" w:rsidR="00BF0B98" w:rsidRPr="00D271A8" w:rsidRDefault="00BF0B98" w:rsidP="00413428">
      <w:pPr>
        <w:pStyle w:val="Tekstpodstawowywcity2"/>
        <w:spacing w:line="276" w:lineRule="auto"/>
        <w:ind w:left="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Umowa została sporządzona w trzech jednobrzmiących egzemplar</w:t>
      </w:r>
      <w:r w:rsidR="00413428">
        <w:rPr>
          <w:rFonts w:ascii="Cambria" w:hAnsi="Cambria" w:cs="Arial"/>
          <w:sz w:val="20"/>
          <w:szCs w:val="20"/>
        </w:rPr>
        <w:t xml:space="preserve">zach, z czego 2 egzemplarze </w:t>
      </w:r>
      <w:r w:rsidR="00413428">
        <w:rPr>
          <w:rFonts w:ascii="Cambria" w:hAnsi="Cambria" w:cs="Arial"/>
          <w:sz w:val="20"/>
          <w:szCs w:val="20"/>
        </w:rPr>
        <w:br/>
        <w:t xml:space="preserve">dla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="00F07F02" w:rsidRPr="00D271A8">
        <w:rPr>
          <w:rFonts w:ascii="Cambria" w:hAnsi="Cambria" w:cs="Arial"/>
          <w:b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i 1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.              </w:t>
      </w:r>
    </w:p>
    <w:p w14:paraId="46D3D83A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25</w:t>
      </w:r>
    </w:p>
    <w:p w14:paraId="481B1531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Integralną część niniejszej umowy stanowią :</w:t>
      </w:r>
    </w:p>
    <w:p w14:paraId="5208D6C3" w14:textId="77777777" w:rsidR="00BF0B98" w:rsidRPr="00D271A8" w:rsidRDefault="003C2569" w:rsidP="00836D90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Specyfikacja</w:t>
      </w:r>
      <w:r w:rsidR="00BF0B98" w:rsidRPr="00D271A8">
        <w:rPr>
          <w:rFonts w:ascii="Cambria" w:hAnsi="Cambria" w:cs="Arial"/>
          <w:sz w:val="20"/>
          <w:szCs w:val="20"/>
        </w:rPr>
        <w:t xml:space="preserve"> warunków zamówienia.</w:t>
      </w:r>
    </w:p>
    <w:p w14:paraId="3823C823" w14:textId="77777777" w:rsidR="00BF0B98" w:rsidRPr="00D271A8" w:rsidRDefault="00BF0B98" w:rsidP="00836D90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Oferta wykonawcy</w:t>
      </w:r>
    </w:p>
    <w:p w14:paraId="4FC1C3A0" w14:textId="77777777" w:rsidR="00BF0B98" w:rsidRPr="00D271A8" w:rsidRDefault="00BF0B98" w:rsidP="00836D90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Kosztorys ofertowy opracowany metodą szczegółową</w:t>
      </w:r>
    </w:p>
    <w:p w14:paraId="02844583" w14:textId="77777777" w:rsidR="005B1CB0" w:rsidRDefault="00BF0B98" w:rsidP="005B1CB0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Harmonogram finansowo – rzeczowy</w:t>
      </w:r>
    </w:p>
    <w:p w14:paraId="4D1E671A" w14:textId="276B76A0" w:rsidR="005B1CB0" w:rsidRPr="005806B8" w:rsidRDefault="005B1CB0" w:rsidP="005B1CB0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5806B8">
        <w:rPr>
          <w:rFonts w:ascii="Cambria" w:hAnsi="Cambria" w:cs="Calibri"/>
          <w:sz w:val="20"/>
          <w:szCs w:val="20"/>
        </w:rPr>
        <w:t>Wzór raportu potwierdzającego realizację zasad DNSH</w:t>
      </w:r>
    </w:p>
    <w:p w14:paraId="53B7CC1D" w14:textId="77777777" w:rsidR="005B1CB0" w:rsidRPr="00D271A8" w:rsidRDefault="005B1CB0" w:rsidP="005B1CB0">
      <w:pPr>
        <w:pStyle w:val="Tekstpodstawowywcity2"/>
        <w:spacing w:line="276" w:lineRule="auto"/>
        <w:ind w:left="720"/>
        <w:rPr>
          <w:rFonts w:ascii="Cambria" w:hAnsi="Cambria" w:cs="Arial"/>
          <w:sz w:val="20"/>
          <w:szCs w:val="20"/>
        </w:rPr>
      </w:pPr>
    </w:p>
    <w:p w14:paraId="4A92855F" w14:textId="77777777" w:rsidR="00C46944" w:rsidRDefault="00C46944" w:rsidP="00EE6290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195687E3" w14:textId="2C86CDD1" w:rsidR="00BF0B98" w:rsidRPr="00D271A8" w:rsidRDefault="00BF0B98" w:rsidP="00EE6290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D271A8">
        <w:rPr>
          <w:rFonts w:ascii="Cambria" w:hAnsi="Cambria" w:cs="Arial"/>
          <w:b/>
          <w:bCs/>
          <w:sz w:val="20"/>
        </w:rPr>
        <w:t>ZAMAWIAJĄCY:</w:t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  <w:t>WYKONAWCA:</w:t>
      </w:r>
    </w:p>
    <w:p w14:paraId="27A7C6B0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br w:type="column"/>
      </w:r>
      <w:r w:rsidRPr="00D271A8">
        <w:rPr>
          <w:rFonts w:ascii="Cambria" w:hAnsi="Cambria" w:cs="Calibri"/>
          <w:b/>
          <w:sz w:val="20"/>
          <w:szCs w:val="20"/>
        </w:rPr>
        <w:lastRenderedPageBreak/>
        <w:t>KARTA GWARANCYJNA</w:t>
      </w:r>
    </w:p>
    <w:p w14:paraId="6A7E22C1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wykonanych robót w okresie gwarancji</w:t>
      </w:r>
    </w:p>
    <w:p w14:paraId="1B538CCE" w14:textId="77777777" w:rsidR="009113C2" w:rsidRPr="009113C2" w:rsidRDefault="009113C2" w:rsidP="009113C2">
      <w:pPr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bookmarkStart w:id="10" w:name="_Hlk92794999"/>
      <w:r w:rsidRPr="009113C2">
        <w:rPr>
          <w:rFonts w:ascii="Cambria" w:hAnsi="Cambria"/>
          <w:b/>
          <w:sz w:val="20"/>
          <w:szCs w:val="20"/>
        </w:rPr>
        <w:t xml:space="preserve">„Poprawa efektywności energetycznej budynków użyteczności publicznej w Gminie Sadowie </w:t>
      </w:r>
    </w:p>
    <w:p w14:paraId="1202F6E6" w14:textId="0078B454" w:rsidR="000E2788" w:rsidRPr="000E2788" w:rsidRDefault="009113C2" w:rsidP="009113C2">
      <w:pPr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9113C2">
        <w:rPr>
          <w:rFonts w:ascii="Cambria" w:hAnsi="Cambria"/>
          <w:b/>
          <w:sz w:val="20"/>
          <w:szCs w:val="20"/>
        </w:rPr>
        <w:t xml:space="preserve">– etap III” oraz wymiana nawierzchni utwardzonej przy budynku OSP w </w:t>
      </w:r>
      <w:r w:rsidR="007E76C8">
        <w:rPr>
          <w:rFonts w:ascii="Cambria" w:hAnsi="Cambria"/>
          <w:b/>
          <w:sz w:val="20"/>
          <w:szCs w:val="20"/>
        </w:rPr>
        <w:t>Biskupicach</w:t>
      </w:r>
      <w:r w:rsidRPr="009113C2">
        <w:rPr>
          <w:rFonts w:ascii="Cambria" w:hAnsi="Cambria"/>
          <w:b/>
          <w:sz w:val="20"/>
          <w:szCs w:val="20"/>
        </w:rPr>
        <w:t>.</w:t>
      </w:r>
    </w:p>
    <w:bookmarkEnd w:id="10"/>
    <w:p w14:paraId="3438C21F" w14:textId="1A52CCB5" w:rsidR="003F6B4A" w:rsidRDefault="003F6B4A" w:rsidP="003F6B4A">
      <w:pPr>
        <w:autoSpaceDE w:val="0"/>
        <w:autoSpaceDN w:val="0"/>
        <w:adjustRightInd w:val="0"/>
        <w:spacing w:after="120" w:line="276" w:lineRule="auto"/>
        <w:jc w:val="center"/>
        <w:rPr>
          <w:sz w:val="20"/>
          <w:szCs w:val="20"/>
        </w:rPr>
      </w:pPr>
    </w:p>
    <w:p w14:paraId="758405DB" w14:textId="202354F1" w:rsidR="009113C2" w:rsidRPr="00C90CE0" w:rsidRDefault="009113C2" w:rsidP="00C90CE0">
      <w:pPr>
        <w:pStyle w:val="Akapitzlist"/>
        <w:adjustRightInd w:val="0"/>
        <w:spacing w:after="0"/>
        <w:ind w:left="425"/>
        <w:jc w:val="both"/>
        <w:rPr>
          <w:rFonts w:ascii="Cambria" w:hAnsi="Cambria"/>
          <w:b/>
          <w:sz w:val="20"/>
          <w:szCs w:val="20"/>
        </w:rPr>
      </w:pPr>
      <w:bookmarkStart w:id="11" w:name="_Hlk220920038"/>
      <w:r w:rsidRPr="00BF3D0D">
        <w:rPr>
          <w:rFonts w:ascii="Cambria" w:hAnsi="Cambria"/>
          <w:b/>
          <w:sz w:val="20"/>
          <w:szCs w:val="20"/>
        </w:rPr>
        <w:t>Część 1: Poprawa efektywności energetycznej budynku OSP w miejscowości Biskupice</w:t>
      </w:r>
      <w:bookmarkEnd w:id="11"/>
    </w:p>
    <w:p w14:paraId="52087C5D" w14:textId="77777777" w:rsidR="00CA421A" w:rsidRDefault="00CA421A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39C37CE7" w14:textId="6CAA082C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1</w:t>
      </w:r>
    </w:p>
    <w:p w14:paraId="1B9B7B71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Przedmiot i termin gwarancji</w:t>
      </w:r>
    </w:p>
    <w:p w14:paraId="36DB6981" w14:textId="14624496" w:rsidR="00EA4D95" w:rsidRDefault="00EA4D95" w:rsidP="00AF4CC5">
      <w:pPr>
        <w:pStyle w:val="Akapitzlist"/>
        <w:numPr>
          <w:ilvl w:val="0"/>
          <w:numId w:val="49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13428">
        <w:rPr>
          <w:rFonts w:ascii="Cambria" w:hAnsi="Cambria" w:cs="Calibri"/>
          <w:sz w:val="20"/>
          <w:szCs w:val="20"/>
        </w:rPr>
        <w:t xml:space="preserve">Gwarant odpowiada wobec Zamawiającego z tytułu niniejszej Karty Gwarancyjnej za cały </w:t>
      </w:r>
      <w:r w:rsidR="00ED648D" w:rsidRPr="00413428">
        <w:rPr>
          <w:rFonts w:ascii="Cambria" w:hAnsi="Cambria" w:cs="Calibri"/>
          <w:sz w:val="20"/>
          <w:szCs w:val="20"/>
        </w:rPr>
        <w:t>P</w:t>
      </w:r>
      <w:r w:rsidRPr="00413428">
        <w:rPr>
          <w:rFonts w:ascii="Cambria" w:hAnsi="Cambria" w:cs="Calibri"/>
          <w:sz w:val="20"/>
          <w:szCs w:val="20"/>
        </w:rPr>
        <w:t xml:space="preserve">rzedmiot </w:t>
      </w:r>
      <w:r w:rsidR="00ED648D" w:rsidRPr="00413428">
        <w:rPr>
          <w:rFonts w:ascii="Cambria" w:hAnsi="Cambria" w:cs="Calibri"/>
          <w:sz w:val="20"/>
          <w:szCs w:val="20"/>
        </w:rPr>
        <w:t>u</w:t>
      </w:r>
      <w:r w:rsidRPr="00413428">
        <w:rPr>
          <w:rFonts w:ascii="Cambria" w:hAnsi="Cambria" w:cs="Calibri"/>
          <w:sz w:val="20"/>
          <w:szCs w:val="20"/>
        </w:rPr>
        <w:t>mowy, w tym także za części realizowane przez podwykonawców.</w:t>
      </w:r>
    </w:p>
    <w:p w14:paraId="1A6B5055" w14:textId="7152B79A" w:rsidR="00EA4D95" w:rsidRDefault="00EA4D95" w:rsidP="00AF4CC5">
      <w:pPr>
        <w:pStyle w:val="Akapitzlist"/>
        <w:numPr>
          <w:ilvl w:val="0"/>
          <w:numId w:val="49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13428">
        <w:rPr>
          <w:rFonts w:ascii="Cambria" w:hAnsi="Cambria" w:cs="Calibri"/>
          <w:sz w:val="20"/>
          <w:szCs w:val="20"/>
        </w:rPr>
        <w:t>W okresie gwarancji Wykonawca obowiązany jest do nieodpłatnego usuwania wad ujawnionych po odbiorze końcowym</w:t>
      </w:r>
      <w:r w:rsidR="00413428">
        <w:rPr>
          <w:rFonts w:ascii="Cambria" w:hAnsi="Cambria" w:cs="Calibri"/>
          <w:sz w:val="20"/>
          <w:szCs w:val="20"/>
        </w:rPr>
        <w:t>.</w:t>
      </w:r>
    </w:p>
    <w:p w14:paraId="21F597E2" w14:textId="1C29428A" w:rsidR="00EA4D95" w:rsidRDefault="00EA4D95" w:rsidP="00AF4CC5">
      <w:pPr>
        <w:pStyle w:val="Akapitzlist"/>
        <w:numPr>
          <w:ilvl w:val="0"/>
          <w:numId w:val="49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13428">
        <w:rPr>
          <w:rFonts w:ascii="Cambria" w:hAnsi="Cambria" w:cs="Calibri"/>
          <w:sz w:val="20"/>
          <w:szCs w:val="20"/>
        </w:rPr>
        <w:t xml:space="preserve">Gwarant jest odpowiedzialny wobec Zamawiającego za realizację wszystkich zobowiązań powstałych </w:t>
      </w:r>
      <w:r w:rsidR="00413428">
        <w:rPr>
          <w:rFonts w:ascii="Cambria" w:hAnsi="Cambria" w:cs="Calibri"/>
          <w:sz w:val="20"/>
          <w:szCs w:val="20"/>
        </w:rPr>
        <w:br/>
      </w:r>
      <w:r w:rsidRPr="00413428">
        <w:rPr>
          <w:rFonts w:ascii="Cambria" w:hAnsi="Cambria" w:cs="Calibri"/>
          <w:sz w:val="20"/>
          <w:szCs w:val="20"/>
        </w:rPr>
        <w:t>w wyniku wykonanej umowy.</w:t>
      </w:r>
    </w:p>
    <w:p w14:paraId="65D08C1F" w14:textId="04913C96" w:rsidR="00EA4D95" w:rsidRDefault="00EA4D95" w:rsidP="00AF4CC5">
      <w:pPr>
        <w:pStyle w:val="Akapitzlist"/>
        <w:numPr>
          <w:ilvl w:val="0"/>
          <w:numId w:val="49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13428">
        <w:rPr>
          <w:rFonts w:ascii="Cambria" w:hAnsi="Cambria" w:cs="Calibri"/>
          <w:sz w:val="20"/>
          <w:szCs w:val="20"/>
        </w:rPr>
        <w:t>Ilekroć w niniejszej Karcie Gwarancyjnej jest mowa o wadzie należy przez to rozumieć wadę fizyczną, o której mowa w art. 556</w:t>
      </w:r>
      <w:r w:rsidR="00E8276B" w:rsidRPr="00413428">
        <w:rPr>
          <w:rFonts w:ascii="Cambria" w:hAnsi="Cambria" w:cs="Calibri"/>
          <w:sz w:val="20"/>
          <w:szCs w:val="20"/>
          <w:vertAlign w:val="superscript"/>
        </w:rPr>
        <w:t>1</w:t>
      </w:r>
      <w:r w:rsidRPr="00413428">
        <w:rPr>
          <w:rFonts w:ascii="Cambria" w:hAnsi="Cambria" w:cs="Calibri"/>
          <w:sz w:val="20"/>
          <w:szCs w:val="20"/>
        </w:rPr>
        <w:t xml:space="preserve"> § 1 k.</w:t>
      </w:r>
      <w:r w:rsidR="00413428">
        <w:rPr>
          <w:rFonts w:ascii="Cambria" w:hAnsi="Cambria" w:cs="Calibri"/>
          <w:sz w:val="20"/>
          <w:szCs w:val="20"/>
        </w:rPr>
        <w:t xml:space="preserve"> </w:t>
      </w:r>
      <w:r w:rsidRPr="00413428">
        <w:rPr>
          <w:rFonts w:ascii="Cambria" w:hAnsi="Cambria" w:cs="Calibri"/>
          <w:sz w:val="20"/>
          <w:szCs w:val="20"/>
        </w:rPr>
        <w:t>c.</w:t>
      </w:r>
    </w:p>
    <w:p w14:paraId="0C9C64FF" w14:textId="1F23CF29" w:rsidR="00EA4D95" w:rsidRPr="00413428" w:rsidRDefault="00EA4D95" w:rsidP="00AF4CC5">
      <w:pPr>
        <w:pStyle w:val="Akapitzlist"/>
        <w:numPr>
          <w:ilvl w:val="0"/>
          <w:numId w:val="49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13428">
        <w:rPr>
          <w:rFonts w:ascii="Cambria" w:hAnsi="Cambria" w:cs="Calibri"/>
          <w:sz w:val="20"/>
          <w:szCs w:val="20"/>
        </w:rPr>
        <w:t xml:space="preserve">Okres gwarancji wynosi </w:t>
      </w:r>
      <w:r w:rsidRPr="00413428">
        <w:rPr>
          <w:rFonts w:ascii="Cambria" w:hAnsi="Cambria" w:cs="Calibri"/>
          <w:b/>
          <w:sz w:val="20"/>
          <w:szCs w:val="20"/>
        </w:rPr>
        <w:t xml:space="preserve">…. </w:t>
      </w:r>
      <w:r w:rsidR="001E62D8" w:rsidRPr="00413428">
        <w:rPr>
          <w:rFonts w:ascii="Cambria" w:hAnsi="Cambria" w:cs="Calibri"/>
          <w:b/>
          <w:sz w:val="20"/>
          <w:szCs w:val="20"/>
        </w:rPr>
        <w:t>miesięcy</w:t>
      </w:r>
      <w:r w:rsidRPr="00413428">
        <w:rPr>
          <w:rFonts w:ascii="Cambria" w:hAnsi="Cambria" w:cs="Calibri"/>
          <w:sz w:val="20"/>
          <w:szCs w:val="20"/>
        </w:rPr>
        <w:t>, licząc od dnia odbioru końcowego.</w:t>
      </w:r>
    </w:p>
    <w:p w14:paraId="02C721A4" w14:textId="77777777" w:rsidR="00CA421A" w:rsidRDefault="00CA421A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66DB350B" w14:textId="455C58CA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2</w:t>
      </w:r>
    </w:p>
    <w:p w14:paraId="028EDFDC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3E2EADE0" w14:textId="10987A2F" w:rsidR="00EA4D95" w:rsidRPr="00413428" w:rsidRDefault="00EA4D95" w:rsidP="00AF4CC5">
      <w:pPr>
        <w:pStyle w:val="Akapitzlist"/>
        <w:numPr>
          <w:ilvl w:val="0"/>
          <w:numId w:val="50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13428">
        <w:rPr>
          <w:rFonts w:ascii="Cambria" w:hAnsi="Cambria" w:cs="Calibri"/>
          <w:sz w:val="20"/>
          <w:szCs w:val="20"/>
        </w:rPr>
        <w:t>W przypadku wystąpienia jakiejkolwiek wady w przedmiocie Umowy Zamawiający jest uprawniony do:</w:t>
      </w:r>
    </w:p>
    <w:p w14:paraId="1FD131A3" w14:textId="2A144D27" w:rsidR="00EA4D95" w:rsidRDefault="00EA4D95" w:rsidP="00CA421A">
      <w:pPr>
        <w:pStyle w:val="Akapitzlist"/>
        <w:numPr>
          <w:ilvl w:val="0"/>
          <w:numId w:val="55"/>
        </w:numPr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 xml:space="preserve">żądania usunięcia wady przedmiotu Umowy, a w przypadku gdy dana rzecz wchodząca w zakres </w:t>
      </w:r>
      <w:r w:rsidR="00ED648D" w:rsidRPr="00CA421A">
        <w:rPr>
          <w:rFonts w:ascii="Cambria" w:hAnsi="Cambria" w:cs="Calibri"/>
          <w:sz w:val="20"/>
          <w:szCs w:val="20"/>
        </w:rPr>
        <w:t>P</w:t>
      </w:r>
      <w:r w:rsidRPr="00CA421A">
        <w:rPr>
          <w:rFonts w:ascii="Cambria" w:hAnsi="Cambria" w:cs="Calibri"/>
          <w:sz w:val="20"/>
          <w:szCs w:val="20"/>
        </w:rPr>
        <w:t xml:space="preserve">rzedmiotu </w:t>
      </w:r>
      <w:r w:rsidR="00ED648D" w:rsidRPr="00CA421A">
        <w:rPr>
          <w:rFonts w:ascii="Cambria" w:hAnsi="Cambria" w:cs="Calibri"/>
          <w:sz w:val="20"/>
          <w:szCs w:val="20"/>
        </w:rPr>
        <w:t>u</w:t>
      </w:r>
      <w:r w:rsidRPr="00CA421A">
        <w:rPr>
          <w:rFonts w:ascii="Cambria" w:hAnsi="Cambria" w:cs="Calibri"/>
          <w:sz w:val="20"/>
          <w:szCs w:val="20"/>
        </w:rPr>
        <w:t>mowy była już dwukrotnie naprawiana – do żądania wymiany tej rzeczy na nową, wolną od wad;</w:t>
      </w:r>
    </w:p>
    <w:p w14:paraId="3769FABB" w14:textId="011C2DC4" w:rsidR="00EA4D95" w:rsidRDefault="00EA4D95" w:rsidP="00EE6290">
      <w:pPr>
        <w:pStyle w:val="Akapitzlist"/>
        <w:numPr>
          <w:ilvl w:val="0"/>
          <w:numId w:val="55"/>
        </w:numPr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>wskazania trybu usunięcia wady/wymiany rzeczy na wolną od wad;</w:t>
      </w:r>
    </w:p>
    <w:p w14:paraId="77C49A78" w14:textId="76980810" w:rsidR="00EA4D95" w:rsidRDefault="00EA4D95" w:rsidP="00EE6290">
      <w:pPr>
        <w:pStyle w:val="Akapitzlist"/>
        <w:numPr>
          <w:ilvl w:val="0"/>
          <w:numId w:val="55"/>
        </w:numPr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>żądania od Gwaranta kary umownej za nieterminowe usunięcie wad na zasadach określonych umową;</w:t>
      </w:r>
    </w:p>
    <w:p w14:paraId="4C66D2D2" w14:textId="1505E08E" w:rsidR="00EA4D95" w:rsidRPr="00CA421A" w:rsidRDefault="00EA4D95" w:rsidP="00EE6290">
      <w:pPr>
        <w:pStyle w:val="Akapitzlist"/>
        <w:numPr>
          <w:ilvl w:val="0"/>
          <w:numId w:val="55"/>
        </w:numPr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>żądania od Gwaranta odszkodowania za nieterminowe usunięcia wad lub wymiany rzeczy na wolną od wad  w wysokości przewyższającej kwotę kary umownej, o której mowa w § 20 ust.</w:t>
      </w:r>
      <w:r w:rsidR="00CA421A">
        <w:rPr>
          <w:rFonts w:ascii="Cambria" w:hAnsi="Cambria" w:cs="Calibri"/>
          <w:sz w:val="20"/>
          <w:szCs w:val="20"/>
        </w:rPr>
        <w:t xml:space="preserve"> </w:t>
      </w:r>
      <w:r w:rsidRPr="00CA421A">
        <w:rPr>
          <w:rFonts w:ascii="Cambria" w:hAnsi="Cambria" w:cs="Calibri"/>
          <w:sz w:val="20"/>
          <w:szCs w:val="20"/>
        </w:rPr>
        <w:t xml:space="preserve">1  pkt. </w:t>
      </w:r>
      <w:r w:rsidR="00342B2C" w:rsidRPr="00CA421A">
        <w:rPr>
          <w:rFonts w:ascii="Cambria" w:hAnsi="Cambria" w:cs="Calibri"/>
          <w:sz w:val="20"/>
          <w:szCs w:val="20"/>
        </w:rPr>
        <w:t>9</w:t>
      </w:r>
      <w:r w:rsidRPr="00CA421A">
        <w:rPr>
          <w:rFonts w:ascii="Cambria" w:hAnsi="Cambria" w:cs="Calibri"/>
          <w:sz w:val="20"/>
          <w:szCs w:val="20"/>
        </w:rPr>
        <w:t>) umowy</w:t>
      </w:r>
    </w:p>
    <w:p w14:paraId="1FB2AB6A" w14:textId="6A082806" w:rsidR="00EA4D95" w:rsidRDefault="00EA4D95" w:rsidP="00AF4CC5">
      <w:pPr>
        <w:pStyle w:val="Akapitzlist"/>
        <w:numPr>
          <w:ilvl w:val="0"/>
          <w:numId w:val="50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AF4CC5">
        <w:rPr>
          <w:rFonts w:ascii="Cambria" w:hAnsi="Cambria" w:cs="Calibri"/>
          <w:sz w:val="20"/>
          <w:szCs w:val="20"/>
        </w:rPr>
        <w:t xml:space="preserve">W przypadku wystąpienia jakiejkolwiek wady w przedmiocie Kontraktu Gwarant jest zobowiązany </w:t>
      </w:r>
      <w:r w:rsidR="00AF4CC5">
        <w:rPr>
          <w:rFonts w:ascii="Cambria" w:hAnsi="Cambria" w:cs="Calibri"/>
          <w:sz w:val="20"/>
          <w:szCs w:val="20"/>
        </w:rPr>
        <w:br/>
      </w:r>
      <w:r w:rsidRPr="00AF4CC5">
        <w:rPr>
          <w:rFonts w:ascii="Cambria" w:hAnsi="Cambria" w:cs="Calibri"/>
          <w:sz w:val="20"/>
          <w:szCs w:val="20"/>
        </w:rPr>
        <w:t xml:space="preserve">do terminowego spełnienia żądania Zamawiającego dotyczącego usunięcia wady, przy czym usunięcie wady może nastąpić również poprzez wymianę rzeczy wchodzącej w zakres </w:t>
      </w:r>
      <w:r w:rsidR="00ED648D" w:rsidRPr="00AF4CC5">
        <w:rPr>
          <w:rFonts w:ascii="Cambria" w:hAnsi="Cambria" w:cs="Calibri"/>
          <w:sz w:val="20"/>
          <w:szCs w:val="20"/>
        </w:rPr>
        <w:t>P</w:t>
      </w:r>
      <w:r w:rsidRPr="00AF4CC5">
        <w:rPr>
          <w:rFonts w:ascii="Cambria" w:hAnsi="Cambria" w:cs="Calibri"/>
          <w:sz w:val="20"/>
          <w:szCs w:val="20"/>
        </w:rPr>
        <w:t>rzedmiotu umowy na wolną od wad;</w:t>
      </w:r>
    </w:p>
    <w:p w14:paraId="2466D548" w14:textId="7E1ED304" w:rsidR="00EA4D95" w:rsidRDefault="00EA4D95" w:rsidP="00AF4CC5">
      <w:pPr>
        <w:pStyle w:val="Akapitzlist"/>
        <w:numPr>
          <w:ilvl w:val="0"/>
          <w:numId w:val="50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AF4CC5">
        <w:rPr>
          <w:rFonts w:ascii="Cambria" w:hAnsi="Cambria" w:cs="Calibri"/>
          <w:sz w:val="20"/>
          <w:szCs w:val="20"/>
        </w:rPr>
        <w:t>Nie podlegają z tytułu gwarancji wady powstałe na skutek:</w:t>
      </w:r>
    </w:p>
    <w:p w14:paraId="7F924333" w14:textId="77777777" w:rsidR="00CA421A" w:rsidRPr="00AF4CC5" w:rsidRDefault="00CA421A" w:rsidP="00CA421A">
      <w:pPr>
        <w:pStyle w:val="Akapitzlist"/>
        <w:ind w:left="426"/>
        <w:jc w:val="both"/>
        <w:rPr>
          <w:rFonts w:ascii="Cambria" w:hAnsi="Cambria" w:cs="Calibri"/>
          <w:sz w:val="20"/>
          <w:szCs w:val="20"/>
        </w:rPr>
      </w:pPr>
    </w:p>
    <w:p w14:paraId="1810E17B" w14:textId="678A15C0" w:rsidR="00EA4D95" w:rsidRDefault="00EA4D95" w:rsidP="00CA421A">
      <w:pPr>
        <w:pStyle w:val="Akapitzlist"/>
        <w:numPr>
          <w:ilvl w:val="0"/>
          <w:numId w:val="56"/>
        </w:numPr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>siły wyższej, pod pojęciem, których strony utrzymują: stan wojny, klęski żywiołowej, strajk generalny,</w:t>
      </w:r>
    </w:p>
    <w:p w14:paraId="5AA6F99C" w14:textId="25576A99" w:rsidR="00EA4D95" w:rsidRDefault="00EA4D95" w:rsidP="00EE6290">
      <w:pPr>
        <w:pStyle w:val="Akapitzlist"/>
        <w:numPr>
          <w:ilvl w:val="0"/>
          <w:numId w:val="56"/>
        </w:numPr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 xml:space="preserve">normalnego </w:t>
      </w:r>
      <w:r w:rsidR="00CA421A">
        <w:rPr>
          <w:rFonts w:ascii="Cambria" w:hAnsi="Cambria" w:cs="Calibri"/>
          <w:sz w:val="20"/>
          <w:szCs w:val="20"/>
        </w:rPr>
        <w:t>zużycia budowli lub jego części,</w:t>
      </w:r>
    </w:p>
    <w:p w14:paraId="52C2ABEA" w14:textId="30A6E7A2" w:rsidR="00EA4D95" w:rsidRPr="00CA421A" w:rsidRDefault="00EA4D95" w:rsidP="00EE6290">
      <w:pPr>
        <w:pStyle w:val="Akapitzlist"/>
        <w:numPr>
          <w:ilvl w:val="0"/>
          <w:numId w:val="56"/>
        </w:numPr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>szkód wynikłych z winy Użytkownika.</w:t>
      </w:r>
    </w:p>
    <w:p w14:paraId="114A0C79" w14:textId="5604E57F" w:rsidR="00EA4D95" w:rsidRDefault="00EA4D95" w:rsidP="00AF4CC5">
      <w:pPr>
        <w:pStyle w:val="Akapitzlist"/>
        <w:numPr>
          <w:ilvl w:val="0"/>
          <w:numId w:val="50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AF4CC5">
        <w:rPr>
          <w:rFonts w:ascii="Cambria" w:hAnsi="Cambria" w:cs="Calibri"/>
          <w:sz w:val="20"/>
          <w:szCs w:val="20"/>
        </w:rPr>
        <w:t>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60CD36FA" w14:textId="500577CB" w:rsidR="00EA4D95" w:rsidRPr="00AF4CC5" w:rsidRDefault="00EA4D95" w:rsidP="00AF4CC5">
      <w:pPr>
        <w:pStyle w:val="Akapitzlist"/>
        <w:numPr>
          <w:ilvl w:val="0"/>
          <w:numId w:val="50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AF4CC5">
        <w:rPr>
          <w:rFonts w:ascii="Cambria" w:hAnsi="Cambria" w:cs="Calibri"/>
          <w:sz w:val="20"/>
          <w:szCs w:val="20"/>
        </w:rPr>
        <w:t>Wykonawca jest odpowiedzialny za wszelkie szkody i straty, które spowodował w czasie prac nad usuwaniem wad.</w:t>
      </w:r>
    </w:p>
    <w:p w14:paraId="3F296DCE" w14:textId="77777777" w:rsidR="00CA421A" w:rsidRDefault="00CA421A" w:rsidP="00C32425">
      <w:pPr>
        <w:spacing w:line="276" w:lineRule="auto"/>
        <w:rPr>
          <w:rFonts w:ascii="Cambria" w:hAnsi="Cambria" w:cs="Calibri"/>
          <w:b/>
          <w:sz w:val="20"/>
          <w:szCs w:val="20"/>
        </w:rPr>
      </w:pPr>
    </w:p>
    <w:p w14:paraId="3BC2F76D" w14:textId="10559B09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lastRenderedPageBreak/>
        <w:t>§ 3</w:t>
      </w:r>
    </w:p>
    <w:p w14:paraId="419AEBEF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Przeglądy gwarancyjne</w:t>
      </w:r>
    </w:p>
    <w:p w14:paraId="6F5A19C5" w14:textId="74CCB515" w:rsidR="00EA4D95" w:rsidRDefault="00EA4D95" w:rsidP="00AF4CC5">
      <w:pPr>
        <w:pStyle w:val="Akapitzlist"/>
        <w:numPr>
          <w:ilvl w:val="0"/>
          <w:numId w:val="51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AF4CC5">
        <w:rPr>
          <w:rFonts w:ascii="Cambria" w:hAnsi="Cambria" w:cs="Calibri"/>
          <w:sz w:val="20"/>
          <w:szCs w:val="20"/>
        </w:rPr>
        <w:t>Komisyjne przeglądy gwarancyjne odbywać się będą w połowie okresu gwarancji i na koniec ostatniego miesiąca obowiązywania niniejszej gwarancji.</w:t>
      </w:r>
    </w:p>
    <w:p w14:paraId="6E9B949F" w14:textId="3769C619" w:rsidR="00EA4D95" w:rsidRDefault="00EA4D95" w:rsidP="00AF4CC5">
      <w:pPr>
        <w:pStyle w:val="Akapitzlist"/>
        <w:numPr>
          <w:ilvl w:val="0"/>
          <w:numId w:val="51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AF4CC5">
        <w:rPr>
          <w:rFonts w:ascii="Cambria" w:hAnsi="Cambria" w:cs="Calibri"/>
          <w:sz w:val="20"/>
          <w:szCs w:val="20"/>
        </w:rPr>
        <w:t xml:space="preserve">Datę, godzinę i miejsce dokonania przeglądu gwarancyjnego wyznacza Zamawiający, zawiadamiając </w:t>
      </w:r>
      <w:r w:rsidR="00AF4CC5">
        <w:rPr>
          <w:rFonts w:ascii="Cambria" w:hAnsi="Cambria" w:cs="Calibri"/>
          <w:sz w:val="20"/>
          <w:szCs w:val="20"/>
        </w:rPr>
        <w:br/>
      </w:r>
      <w:r w:rsidRPr="00AF4CC5">
        <w:rPr>
          <w:rFonts w:ascii="Cambria" w:hAnsi="Cambria" w:cs="Calibri"/>
          <w:sz w:val="20"/>
          <w:szCs w:val="20"/>
        </w:rPr>
        <w:t>o nim Gwaranta na piśmie z co najmniej 14 dniowym wyprzedzeniem.</w:t>
      </w:r>
    </w:p>
    <w:p w14:paraId="61A193EB" w14:textId="41645514" w:rsidR="00EA4D95" w:rsidRDefault="00EA4D95" w:rsidP="00AF4CC5">
      <w:pPr>
        <w:pStyle w:val="Akapitzlist"/>
        <w:numPr>
          <w:ilvl w:val="0"/>
          <w:numId w:val="51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AF4CC5">
        <w:rPr>
          <w:rFonts w:ascii="Cambria" w:hAnsi="Cambria" w:cs="Calibri"/>
          <w:sz w:val="20"/>
          <w:szCs w:val="20"/>
        </w:rPr>
        <w:t xml:space="preserve">W skład komisji przeglądowej będą wchodziły osoby wyznaczone przez Zamawiającego oraz co najmniej </w:t>
      </w:r>
      <w:r w:rsidR="00AF4CC5">
        <w:rPr>
          <w:rFonts w:ascii="Cambria" w:hAnsi="Cambria" w:cs="Calibri"/>
          <w:sz w:val="20"/>
          <w:szCs w:val="20"/>
        </w:rPr>
        <w:br/>
      </w:r>
      <w:r w:rsidRPr="00AF4CC5">
        <w:rPr>
          <w:rFonts w:ascii="Cambria" w:hAnsi="Cambria" w:cs="Calibri"/>
          <w:sz w:val="20"/>
          <w:szCs w:val="20"/>
        </w:rPr>
        <w:t>1 osoba wyznaczone przez Gwaranta.</w:t>
      </w:r>
    </w:p>
    <w:p w14:paraId="0EB47777" w14:textId="533A98BE" w:rsidR="00EA4D95" w:rsidRDefault="00EA4D95" w:rsidP="00AF4CC5">
      <w:pPr>
        <w:pStyle w:val="Akapitzlist"/>
        <w:numPr>
          <w:ilvl w:val="0"/>
          <w:numId w:val="51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AF4CC5">
        <w:rPr>
          <w:rFonts w:ascii="Cambria" w:hAnsi="Cambria" w:cs="Calibri"/>
          <w:sz w:val="20"/>
          <w:szCs w:val="20"/>
        </w:rPr>
        <w:t xml:space="preserve">Jeżeli Gwarant został prawidłowo zawiadomiony o terminie i miejscu dokonania przeglądu gwarancyjnego, niestawienie się jego przedstawicieli nie będzie wywoływało żadnych ujemnych skutków dla ważności </w:t>
      </w:r>
      <w:r w:rsidR="00AF4CC5">
        <w:rPr>
          <w:rFonts w:ascii="Cambria" w:hAnsi="Cambria" w:cs="Calibri"/>
          <w:sz w:val="20"/>
          <w:szCs w:val="20"/>
        </w:rPr>
        <w:br/>
      </w:r>
      <w:r w:rsidRPr="00AF4CC5">
        <w:rPr>
          <w:rFonts w:ascii="Cambria" w:hAnsi="Cambria" w:cs="Calibri"/>
          <w:sz w:val="20"/>
          <w:szCs w:val="20"/>
        </w:rPr>
        <w:t>i skuteczności ustaleń dokonanych przez komisję przeglądową.</w:t>
      </w:r>
    </w:p>
    <w:p w14:paraId="3C57C295" w14:textId="072C0B8F" w:rsidR="00EA4D95" w:rsidRPr="00AF4CC5" w:rsidRDefault="00EA4D95" w:rsidP="00AF4CC5">
      <w:pPr>
        <w:pStyle w:val="Akapitzlist"/>
        <w:numPr>
          <w:ilvl w:val="0"/>
          <w:numId w:val="51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AF4CC5">
        <w:rPr>
          <w:rFonts w:ascii="Cambria" w:hAnsi="Cambria" w:cs="Calibri"/>
          <w:sz w:val="20"/>
          <w:szCs w:val="20"/>
        </w:rPr>
        <w:t xml:space="preserve">Z każdego przeglądu gwarancyjnego sporządza się szczegółowy Protokół Przeglądu Gwarancyjnego, </w:t>
      </w:r>
      <w:r w:rsidR="00AF4CC5">
        <w:rPr>
          <w:rFonts w:ascii="Cambria" w:hAnsi="Cambria" w:cs="Calibri"/>
          <w:sz w:val="20"/>
          <w:szCs w:val="20"/>
        </w:rPr>
        <w:br/>
      </w:r>
      <w:r w:rsidRPr="00AF4CC5">
        <w:rPr>
          <w:rFonts w:ascii="Cambria" w:hAnsi="Cambria" w:cs="Calibri"/>
          <w:sz w:val="20"/>
          <w:szCs w:val="20"/>
        </w:rPr>
        <w:t>w co najmniej trzech egzemplarzach, dwa dla Zamawiającego i jeden dla Gwaranta. W przypadku nieobecności przedstawiciela Gwaranta, Zamawiający niezwłocznie przesyła Gwarantowi egzemplarz Protokołu Przeglądu.</w:t>
      </w:r>
    </w:p>
    <w:p w14:paraId="0DD0AA5E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4</w:t>
      </w:r>
    </w:p>
    <w:p w14:paraId="1924A2A1" w14:textId="77777777" w:rsidR="00EA4D95" w:rsidRPr="00CA421A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A421A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2D7FC318" w14:textId="387A032A" w:rsidR="00EA4D95" w:rsidRPr="00CA421A" w:rsidRDefault="00EA4D95" w:rsidP="00AF4CC5">
      <w:pPr>
        <w:pStyle w:val="Akapitzlist"/>
        <w:numPr>
          <w:ilvl w:val="0"/>
          <w:numId w:val="52"/>
        </w:numPr>
        <w:suppressAutoHyphens/>
        <w:spacing w:after="0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 xml:space="preserve">W przypadku ujawnienia wady w czasie innym niż podczas przeglądu gwarancyjnego, Zamawiający niezwłocznie, lecz nie później niż w ciągu 7 dni od daty ujawnienia wady, zawiadomi na piśmie Gwaranta </w:t>
      </w:r>
      <w:r w:rsidR="00AF4CC5" w:rsidRPr="00CA421A">
        <w:rPr>
          <w:rFonts w:ascii="Cambria" w:hAnsi="Cambria" w:cs="Calibri"/>
          <w:sz w:val="20"/>
          <w:szCs w:val="20"/>
        </w:rPr>
        <w:br/>
      </w:r>
      <w:r w:rsidRPr="00CA421A">
        <w:rPr>
          <w:rFonts w:ascii="Cambria" w:hAnsi="Cambria" w:cs="Calibri"/>
          <w:sz w:val="20"/>
          <w:szCs w:val="20"/>
        </w:rPr>
        <w:t>o stwierdzonych wadach i usterkach.</w:t>
      </w:r>
    </w:p>
    <w:p w14:paraId="196C49EF" w14:textId="471AEC94" w:rsidR="00EA4D95" w:rsidRPr="00CA421A" w:rsidRDefault="00EA4D95" w:rsidP="00AF4CC5">
      <w:pPr>
        <w:pStyle w:val="Akapitzlist"/>
        <w:numPr>
          <w:ilvl w:val="0"/>
          <w:numId w:val="52"/>
        </w:numPr>
        <w:suppressAutoHyphens/>
        <w:spacing w:after="0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 xml:space="preserve">W przypadku stwierdzenia istnienia wady obciążającej </w:t>
      </w:r>
      <w:r w:rsidRPr="00CA421A">
        <w:rPr>
          <w:rFonts w:ascii="Cambria" w:hAnsi="Cambria" w:cs="Calibri"/>
          <w:b/>
          <w:bCs/>
          <w:sz w:val="20"/>
          <w:szCs w:val="20"/>
        </w:rPr>
        <w:t>Gwaranta</w:t>
      </w:r>
      <w:r w:rsidRPr="00CA421A">
        <w:rPr>
          <w:rFonts w:ascii="Cambria" w:hAnsi="Cambria" w:cs="Calibri"/>
          <w:sz w:val="20"/>
          <w:szCs w:val="20"/>
        </w:rPr>
        <w:t xml:space="preserve">, </w:t>
      </w:r>
      <w:r w:rsidRPr="00CA421A">
        <w:rPr>
          <w:rFonts w:ascii="Cambria" w:hAnsi="Cambria" w:cs="Calibri"/>
          <w:b/>
          <w:bCs/>
          <w:sz w:val="20"/>
          <w:szCs w:val="20"/>
        </w:rPr>
        <w:t>Zamawiający</w:t>
      </w:r>
      <w:r w:rsidRPr="00CA421A">
        <w:rPr>
          <w:rFonts w:ascii="Cambria" w:hAnsi="Cambria" w:cs="Calibri"/>
          <w:sz w:val="20"/>
          <w:szCs w:val="20"/>
        </w:rPr>
        <w:t xml:space="preserve"> wyznacza </w:t>
      </w:r>
      <w:r w:rsidRPr="00CA421A">
        <w:rPr>
          <w:rFonts w:ascii="Cambria" w:hAnsi="Cambria" w:cs="Calibri"/>
          <w:b/>
          <w:bCs/>
          <w:sz w:val="20"/>
          <w:szCs w:val="20"/>
        </w:rPr>
        <w:t>Gwarantowi</w:t>
      </w:r>
      <w:r w:rsidRPr="00CA421A">
        <w:rPr>
          <w:rFonts w:ascii="Cambria" w:hAnsi="Cambria" w:cs="Calibri"/>
          <w:sz w:val="20"/>
          <w:szCs w:val="20"/>
        </w:rPr>
        <w:t xml:space="preserve"> odpowiedni termin na jej usunięcie. Usunięcie wady stwierdza się protokolarnie</w:t>
      </w:r>
      <w:r w:rsidR="00AF4CC5" w:rsidRPr="00CA421A">
        <w:rPr>
          <w:rFonts w:ascii="Cambria" w:hAnsi="Cambria" w:cs="Calibri"/>
          <w:sz w:val="20"/>
          <w:szCs w:val="20"/>
        </w:rPr>
        <w:t>.</w:t>
      </w:r>
    </w:p>
    <w:p w14:paraId="6A5D23F9" w14:textId="7EB51CFD" w:rsidR="00EA4D95" w:rsidRPr="00CA421A" w:rsidRDefault="00EA4D95" w:rsidP="00AF4CC5">
      <w:pPr>
        <w:pStyle w:val="Akapitzlist"/>
        <w:numPr>
          <w:ilvl w:val="0"/>
          <w:numId w:val="52"/>
        </w:numPr>
        <w:suppressAutoHyphens/>
        <w:spacing w:after="0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 xml:space="preserve">W razie nie usunięcia, przez  Gwaranta , w wyznaczonym przez Zamawiającego terminie ujawnionych wad wykonanych robót, </w:t>
      </w:r>
      <w:r w:rsidRPr="00CA421A">
        <w:rPr>
          <w:rFonts w:ascii="Cambria" w:hAnsi="Cambria" w:cs="Calibri"/>
          <w:b/>
          <w:bCs/>
          <w:sz w:val="20"/>
          <w:szCs w:val="20"/>
        </w:rPr>
        <w:t>Zamawiający</w:t>
      </w:r>
      <w:r w:rsidRPr="00CA421A">
        <w:rPr>
          <w:rFonts w:ascii="Cambria" w:hAnsi="Cambria" w:cs="Calibri"/>
          <w:sz w:val="20"/>
          <w:szCs w:val="20"/>
        </w:rPr>
        <w:t xml:space="preserve"> może zlecić ich usunięcie osobie trzeciej na koszt i ryzyko </w:t>
      </w:r>
      <w:r w:rsidRPr="00CA421A">
        <w:rPr>
          <w:rFonts w:ascii="Cambria" w:hAnsi="Cambria" w:cs="Calibri"/>
          <w:b/>
          <w:bCs/>
          <w:sz w:val="20"/>
          <w:szCs w:val="20"/>
        </w:rPr>
        <w:t>Gwaranta.</w:t>
      </w:r>
    </w:p>
    <w:p w14:paraId="4A118272" w14:textId="77777777" w:rsidR="00AF4CC5" w:rsidRPr="00CA421A" w:rsidRDefault="00EA4D95" w:rsidP="00AF4CC5">
      <w:pPr>
        <w:pStyle w:val="Akapitzlist"/>
        <w:numPr>
          <w:ilvl w:val="0"/>
          <w:numId w:val="52"/>
        </w:numPr>
        <w:suppressAutoHyphens/>
        <w:spacing w:after="0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>Jeżeli w ramach gwarancji Gwarant dostarczył Zamawiającemu rzecz wolną od wad, albo dokonał naprawy, gwarancja ulega automatycznie przedłużeniu o okres naprawy, tj. czas liczony od zgłoszenia zaistnienia wady do chwili usunięcia wady stwierdzonego protokolarnie.</w:t>
      </w:r>
    </w:p>
    <w:p w14:paraId="541CF468" w14:textId="7819355B" w:rsidR="00EA4D95" w:rsidRPr="00CA421A" w:rsidRDefault="00EA4D95" w:rsidP="00AF4CC5">
      <w:pPr>
        <w:pStyle w:val="Akapitzlist"/>
        <w:numPr>
          <w:ilvl w:val="0"/>
          <w:numId w:val="52"/>
        </w:numPr>
        <w:suppressAutoHyphens/>
        <w:spacing w:after="0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>Terminy do wykonania napraw gwarancyjnych lub dostarczenia rzeczy wolnych od wad mogą zostać wydłużone w szczególnie uzasadnionych przypadkach po wyrażeniu pisemnej zgody Zamawiającego.</w:t>
      </w:r>
    </w:p>
    <w:p w14:paraId="2EC64A7E" w14:textId="77777777" w:rsidR="00AF4CC5" w:rsidRPr="00CA421A" w:rsidRDefault="00AF4CC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75D91A49" w14:textId="5F508334" w:rsidR="00EA4D95" w:rsidRPr="00CA421A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A421A">
        <w:rPr>
          <w:rFonts w:ascii="Cambria" w:hAnsi="Cambria" w:cs="Calibri"/>
          <w:b/>
          <w:sz w:val="20"/>
          <w:szCs w:val="20"/>
        </w:rPr>
        <w:t>§ 5</w:t>
      </w:r>
    </w:p>
    <w:p w14:paraId="24D260ED" w14:textId="77777777" w:rsidR="00EA4D95" w:rsidRPr="00CA421A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b/>
          <w:sz w:val="20"/>
          <w:szCs w:val="20"/>
        </w:rPr>
        <w:t>Komunikacja</w:t>
      </w:r>
    </w:p>
    <w:p w14:paraId="35DD280F" w14:textId="36319F69" w:rsidR="00EA4D95" w:rsidRPr="00CA421A" w:rsidRDefault="00EA4D95" w:rsidP="00AF4CC5">
      <w:pPr>
        <w:pStyle w:val="Akapitzlist"/>
        <w:numPr>
          <w:ilvl w:val="0"/>
          <w:numId w:val="53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>Wszelka komunikacja pomiędzy stronami wymaga zachowania formy pisemnej.</w:t>
      </w:r>
    </w:p>
    <w:p w14:paraId="005697A0" w14:textId="18DA5B09" w:rsidR="00EA4D95" w:rsidRPr="00CA421A" w:rsidRDefault="00EA4D95" w:rsidP="00AF4CC5">
      <w:pPr>
        <w:pStyle w:val="Akapitzlist"/>
        <w:numPr>
          <w:ilvl w:val="0"/>
          <w:numId w:val="53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 xml:space="preserve">Wszelkie pisma skierowane do Gwaranta należy wysyłać na adres: </w:t>
      </w:r>
      <w:r w:rsidRPr="00CA421A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CA421A">
        <w:rPr>
          <w:rFonts w:ascii="Cambria" w:hAnsi="Cambria" w:cs="Calibri"/>
          <w:sz w:val="20"/>
          <w:szCs w:val="20"/>
        </w:rPr>
        <w:t>]</w:t>
      </w:r>
    </w:p>
    <w:p w14:paraId="7800F7FC" w14:textId="5878AF6D" w:rsidR="0069164B" w:rsidRPr="0067039C" w:rsidRDefault="00EA4D95" w:rsidP="0067039C">
      <w:pPr>
        <w:pStyle w:val="Akapitzlist"/>
        <w:numPr>
          <w:ilvl w:val="0"/>
          <w:numId w:val="53"/>
        </w:numPr>
        <w:ind w:left="426" w:hanging="426"/>
        <w:jc w:val="both"/>
        <w:rPr>
          <w:rFonts w:ascii="Cambria" w:hAnsi="Cambria" w:cs="Arial"/>
          <w:b/>
          <w:bCs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>Wszelkie pisma skierowane do Zamawiającego należy wysyłać na adres:</w:t>
      </w:r>
      <w:r w:rsidRPr="00CA421A">
        <w:rPr>
          <w:rFonts w:ascii="Cambria" w:hAnsi="Cambria" w:cs="Calibri"/>
          <w:color w:val="FF0000"/>
          <w:sz w:val="20"/>
          <w:szCs w:val="20"/>
        </w:rPr>
        <w:t xml:space="preserve"> </w:t>
      </w:r>
      <w:r w:rsidR="00407E7B">
        <w:rPr>
          <w:rFonts w:ascii="Cambria" w:hAnsi="Cambria" w:cs="Arial"/>
          <w:b/>
          <w:bCs/>
          <w:sz w:val="20"/>
          <w:szCs w:val="20"/>
        </w:rPr>
        <w:t>[adres Zamawiajacego]</w:t>
      </w:r>
      <w:r w:rsidR="0067039C">
        <w:rPr>
          <w:rFonts w:ascii="Cambria" w:hAnsi="Cambria" w:cs="Arial"/>
          <w:b/>
          <w:bCs/>
          <w:sz w:val="20"/>
          <w:szCs w:val="20"/>
        </w:rPr>
        <w:t>.</w:t>
      </w:r>
    </w:p>
    <w:p w14:paraId="4469D642" w14:textId="23F44228" w:rsidR="00EA4D95" w:rsidRPr="00CA421A" w:rsidRDefault="00EA4D95" w:rsidP="00AF4CC5">
      <w:pPr>
        <w:pStyle w:val="Akapitzlist"/>
        <w:numPr>
          <w:ilvl w:val="0"/>
          <w:numId w:val="53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 xml:space="preserve">O zmianach w danych teleadresowych, o których mowa w ust. 2 i 3 strony obowiązane są informować </w:t>
      </w:r>
      <w:r w:rsidR="00AF4CC5" w:rsidRPr="00CA421A">
        <w:rPr>
          <w:rFonts w:ascii="Cambria" w:hAnsi="Cambria" w:cs="Calibri"/>
          <w:sz w:val="20"/>
          <w:szCs w:val="20"/>
        </w:rPr>
        <w:br/>
      </w:r>
      <w:r w:rsidRPr="00CA421A">
        <w:rPr>
          <w:rFonts w:ascii="Cambria" w:hAnsi="Cambria" w:cs="Calibri"/>
          <w:sz w:val="20"/>
          <w:szCs w:val="20"/>
        </w:rPr>
        <w:t>się niezwłocznie, nie później niż 7 dni od chwili zaistnienia zmian, pod rygorem uznania wysłania korespondencji pod ostatnio znany adres za skutecznie doręczoną.</w:t>
      </w:r>
    </w:p>
    <w:p w14:paraId="2B4D6ABC" w14:textId="68D1718C" w:rsidR="00EA4D95" w:rsidRPr="00CA421A" w:rsidRDefault="00EA4D95" w:rsidP="00AF4CC5">
      <w:pPr>
        <w:pStyle w:val="Akapitzlist"/>
        <w:numPr>
          <w:ilvl w:val="0"/>
          <w:numId w:val="53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 xml:space="preserve">Gwarant jest obowiązany w terminie 7 dni od daty złożenia wniosku o upadłość lub likwidację powiadomić na piśmie o tym fakcie Zamawiającego. </w:t>
      </w:r>
    </w:p>
    <w:p w14:paraId="54047015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6</w:t>
      </w:r>
    </w:p>
    <w:p w14:paraId="494CC1E6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Postanowienia końcowe</w:t>
      </w:r>
    </w:p>
    <w:p w14:paraId="20B78074" w14:textId="06917F21" w:rsidR="00EA4D95" w:rsidRDefault="00EA4D95" w:rsidP="00AF4CC5">
      <w:pPr>
        <w:pStyle w:val="Akapitzlist"/>
        <w:numPr>
          <w:ilvl w:val="0"/>
          <w:numId w:val="54"/>
        </w:numPr>
        <w:ind w:left="426" w:hanging="426"/>
        <w:rPr>
          <w:rFonts w:ascii="Cambria" w:hAnsi="Cambria" w:cs="Calibri"/>
          <w:sz w:val="20"/>
          <w:szCs w:val="20"/>
        </w:rPr>
      </w:pPr>
      <w:r w:rsidRPr="00AF4CC5">
        <w:rPr>
          <w:rFonts w:ascii="Cambria" w:hAnsi="Cambria" w:cs="Calibri"/>
          <w:sz w:val="20"/>
          <w:szCs w:val="20"/>
        </w:rPr>
        <w:t>W sprawach nieuregulowanych zastosowanie mają odpowiednie przepisy prawa polskiego, w szczególności Kodeksu cywilnego</w:t>
      </w:r>
      <w:r w:rsidR="00AF4CC5">
        <w:rPr>
          <w:rFonts w:ascii="Cambria" w:hAnsi="Cambria" w:cs="Calibri"/>
          <w:sz w:val="20"/>
          <w:szCs w:val="20"/>
        </w:rPr>
        <w:t>.</w:t>
      </w:r>
    </w:p>
    <w:p w14:paraId="4EEF22E0" w14:textId="77777777" w:rsidR="00AF4CC5" w:rsidRDefault="00EA4D95" w:rsidP="00AF4CC5">
      <w:pPr>
        <w:pStyle w:val="Akapitzlist"/>
        <w:numPr>
          <w:ilvl w:val="0"/>
          <w:numId w:val="54"/>
        </w:numPr>
        <w:ind w:left="426" w:hanging="426"/>
        <w:rPr>
          <w:rFonts w:ascii="Cambria" w:hAnsi="Cambria" w:cs="Calibri"/>
          <w:sz w:val="20"/>
          <w:szCs w:val="20"/>
        </w:rPr>
      </w:pPr>
      <w:r w:rsidRPr="00AF4CC5">
        <w:rPr>
          <w:rFonts w:ascii="Cambria" w:hAnsi="Cambria" w:cs="Calibri"/>
          <w:sz w:val="20"/>
          <w:szCs w:val="20"/>
        </w:rPr>
        <w:t xml:space="preserve"> Integralną częścią niniejszej Karty Gwarancyjnej jest Umowa oraz inne dokumenty będące jej integralną częścią</w:t>
      </w:r>
      <w:r w:rsidR="00AF4CC5">
        <w:rPr>
          <w:rFonts w:ascii="Cambria" w:hAnsi="Cambria" w:cs="Calibri"/>
          <w:sz w:val="20"/>
          <w:szCs w:val="20"/>
        </w:rPr>
        <w:t>.</w:t>
      </w:r>
    </w:p>
    <w:p w14:paraId="18FF7AD4" w14:textId="61D4E907" w:rsidR="00EA4D95" w:rsidRDefault="00EA4D95" w:rsidP="00AF4CC5">
      <w:pPr>
        <w:pStyle w:val="Akapitzlist"/>
        <w:numPr>
          <w:ilvl w:val="0"/>
          <w:numId w:val="54"/>
        </w:numPr>
        <w:ind w:left="426" w:hanging="426"/>
        <w:rPr>
          <w:rFonts w:ascii="Cambria" w:hAnsi="Cambria" w:cs="Calibri"/>
          <w:sz w:val="20"/>
          <w:szCs w:val="20"/>
        </w:rPr>
      </w:pPr>
      <w:r w:rsidRPr="00AF4CC5">
        <w:rPr>
          <w:rFonts w:ascii="Cambria" w:hAnsi="Cambria" w:cs="Calibri"/>
          <w:sz w:val="20"/>
          <w:szCs w:val="20"/>
        </w:rPr>
        <w:lastRenderedPageBreak/>
        <w:t>Wszelkie zmiany niniejszej Karty Gwarancyjnej wymagają formy pisemnej pod rygorem nieważności.</w:t>
      </w:r>
    </w:p>
    <w:p w14:paraId="580AD215" w14:textId="4F4B4E63" w:rsidR="00EA4D95" w:rsidRPr="00CA421A" w:rsidRDefault="00EA4D95" w:rsidP="00EE6290">
      <w:pPr>
        <w:pStyle w:val="Akapitzlist"/>
        <w:numPr>
          <w:ilvl w:val="0"/>
          <w:numId w:val="54"/>
        </w:numPr>
        <w:ind w:left="426" w:hanging="426"/>
        <w:rPr>
          <w:rFonts w:ascii="Cambria" w:hAnsi="Cambria" w:cs="Calibri"/>
          <w:sz w:val="20"/>
          <w:szCs w:val="20"/>
        </w:rPr>
      </w:pPr>
      <w:r w:rsidRPr="00AF4CC5">
        <w:rPr>
          <w:rFonts w:ascii="Cambria" w:hAnsi="Cambria" w:cs="Calibri"/>
          <w:sz w:val="20"/>
          <w:szCs w:val="20"/>
        </w:rPr>
        <w:t>Niniejszą Kartę Gwarancyjną sporządzono w trzech egzemplarzach na prawach oryginału, dwa egzemplarze dla Zamawiającego , jeden dla Gwaranta</w:t>
      </w:r>
    </w:p>
    <w:p w14:paraId="322A50F6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Warunki gwarancji podpisali:</w:t>
      </w:r>
    </w:p>
    <w:p w14:paraId="1C70C556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2D4F3129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Udzielający gwarancji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521DBF38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Przedstawiciel Wykonawcy/Gwarant:</w:t>
      </w:r>
      <w:r w:rsidRPr="00D271A8">
        <w:rPr>
          <w:rFonts w:ascii="Cambria" w:hAnsi="Cambria" w:cs="Calibri"/>
          <w:sz w:val="20"/>
          <w:szCs w:val="20"/>
        </w:rPr>
        <w:t xml:space="preserve"> 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b/>
          <w:sz w:val="20"/>
          <w:szCs w:val="20"/>
        </w:rPr>
        <w:t xml:space="preserve"> </w:t>
      </w:r>
      <w:r w:rsidRPr="00D271A8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14:paraId="5A3DB291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0BF83BBF" w14:textId="77777777" w:rsidR="00BF0B98" w:rsidRPr="00D271A8" w:rsidRDefault="00BF0B98" w:rsidP="00EE6290">
      <w:pPr>
        <w:spacing w:line="276" w:lineRule="auto"/>
        <w:rPr>
          <w:rFonts w:ascii="Cambria" w:hAnsi="Cambria" w:cstheme="minorHAnsi"/>
          <w:sz w:val="20"/>
          <w:szCs w:val="20"/>
        </w:rPr>
      </w:pPr>
    </w:p>
    <w:sectPr w:rsidR="00BF0B98" w:rsidRPr="00D271A8" w:rsidSect="00443C44">
      <w:headerReference w:type="default" r:id="rId8"/>
      <w:footerReference w:type="default" r:id="rId9"/>
      <w:headerReference w:type="first" r:id="rId10"/>
      <w:pgSz w:w="11906" w:h="16838"/>
      <w:pgMar w:top="1134" w:right="1134" w:bottom="1134" w:left="1134" w:header="709" w:footer="216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7DEB7DB" w16cex:dateUtc="2026-02-04T09:3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E3D66D" w14:textId="77777777" w:rsidR="006C2667" w:rsidRDefault="006C2667">
      <w:pPr>
        <w:spacing w:after="0" w:line="240" w:lineRule="auto"/>
      </w:pPr>
      <w:r>
        <w:separator/>
      </w:r>
    </w:p>
  </w:endnote>
  <w:endnote w:type="continuationSeparator" w:id="0">
    <w:p w14:paraId="2DC9FEF2" w14:textId="77777777" w:rsidR="006C2667" w:rsidRDefault="006C2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TE1FA5458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026CC" w14:textId="5B5C4886" w:rsidR="00EE6290" w:rsidRPr="004D732D" w:rsidRDefault="00EE6290">
    <w:pPr>
      <w:pStyle w:val="Stopka"/>
      <w:jc w:val="right"/>
      <w:rPr>
        <w:rFonts w:ascii="Cambria" w:hAnsi="Cambria"/>
        <w:sz w:val="20"/>
        <w:szCs w:val="20"/>
      </w:rPr>
    </w:pPr>
    <w:r w:rsidRPr="004D732D">
      <w:rPr>
        <w:rFonts w:ascii="Cambria" w:hAnsi="Cambria"/>
        <w:sz w:val="20"/>
        <w:szCs w:val="20"/>
      </w:rPr>
      <w:t xml:space="preserve">Strona </w:t>
    </w:r>
    <w:r w:rsidR="00B8059F" w:rsidRPr="004D732D">
      <w:rPr>
        <w:rFonts w:ascii="Cambria" w:hAnsi="Cambria"/>
        <w:b/>
        <w:sz w:val="20"/>
        <w:szCs w:val="20"/>
      </w:rPr>
      <w:fldChar w:fldCharType="begin"/>
    </w:r>
    <w:r w:rsidRPr="004D732D">
      <w:rPr>
        <w:rFonts w:ascii="Cambria" w:hAnsi="Cambria"/>
        <w:b/>
        <w:sz w:val="20"/>
        <w:szCs w:val="20"/>
      </w:rPr>
      <w:instrText>PAGE</w:instrText>
    </w:r>
    <w:r w:rsidR="00B8059F" w:rsidRPr="004D732D">
      <w:rPr>
        <w:rFonts w:ascii="Cambria" w:hAnsi="Cambria"/>
        <w:b/>
        <w:sz w:val="20"/>
        <w:szCs w:val="20"/>
      </w:rPr>
      <w:fldChar w:fldCharType="separate"/>
    </w:r>
    <w:r w:rsidR="00627CF3">
      <w:rPr>
        <w:rFonts w:ascii="Cambria" w:hAnsi="Cambria"/>
        <w:b/>
        <w:noProof/>
        <w:sz w:val="20"/>
        <w:szCs w:val="20"/>
      </w:rPr>
      <w:t>16</w:t>
    </w:r>
    <w:r w:rsidR="00B8059F" w:rsidRPr="004D732D">
      <w:rPr>
        <w:rFonts w:ascii="Cambria" w:hAnsi="Cambria"/>
        <w:b/>
        <w:sz w:val="20"/>
        <w:szCs w:val="20"/>
      </w:rPr>
      <w:fldChar w:fldCharType="end"/>
    </w:r>
    <w:r w:rsidRPr="004D732D">
      <w:rPr>
        <w:rFonts w:ascii="Cambria" w:hAnsi="Cambria"/>
        <w:sz w:val="20"/>
        <w:szCs w:val="20"/>
      </w:rPr>
      <w:t xml:space="preserve"> z </w:t>
    </w:r>
    <w:r w:rsidR="00B8059F" w:rsidRPr="004D732D">
      <w:rPr>
        <w:rFonts w:ascii="Cambria" w:hAnsi="Cambria"/>
        <w:b/>
        <w:sz w:val="20"/>
        <w:szCs w:val="20"/>
      </w:rPr>
      <w:fldChar w:fldCharType="begin"/>
    </w:r>
    <w:r w:rsidRPr="004D732D">
      <w:rPr>
        <w:rFonts w:ascii="Cambria" w:hAnsi="Cambria"/>
        <w:b/>
        <w:sz w:val="20"/>
        <w:szCs w:val="20"/>
      </w:rPr>
      <w:instrText>NUMPAGES</w:instrText>
    </w:r>
    <w:r w:rsidR="00B8059F" w:rsidRPr="004D732D">
      <w:rPr>
        <w:rFonts w:ascii="Cambria" w:hAnsi="Cambria"/>
        <w:b/>
        <w:sz w:val="20"/>
        <w:szCs w:val="20"/>
      </w:rPr>
      <w:fldChar w:fldCharType="separate"/>
    </w:r>
    <w:r w:rsidR="00627CF3">
      <w:rPr>
        <w:rFonts w:ascii="Cambria" w:hAnsi="Cambria"/>
        <w:b/>
        <w:noProof/>
        <w:sz w:val="20"/>
        <w:szCs w:val="20"/>
      </w:rPr>
      <w:t>16</w:t>
    </w:r>
    <w:r w:rsidR="00B8059F" w:rsidRPr="004D732D">
      <w:rPr>
        <w:rFonts w:ascii="Cambria" w:hAnsi="Cambria"/>
        <w:b/>
        <w:sz w:val="20"/>
        <w:szCs w:val="20"/>
      </w:rPr>
      <w:fldChar w:fldCharType="end"/>
    </w:r>
  </w:p>
  <w:p w14:paraId="24AD395A" w14:textId="77777777" w:rsidR="00EE6290" w:rsidRDefault="00EE62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21E790" w14:textId="77777777" w:rsidR="006C2667" w:rsidRDefault="006C2667">
      <w:pPr>
        <w:spacing w:after="0" w:line="240" w:lineRule="auto"/>
      </w:pPr>
      <w:r>
        <w:separator/>
      </w:r>
    </w:p>
  </w:footnote>
  <w:footnote w:type="continuationSeparator" w:id="0">
    <w:p w14:paraId="24932D96" w14:textId="77777777" w:rsidR="006C2667" w:rsidRDefault="006C2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1EBEED" w14:textId="749019AE" w:rsidR="0040431C" w:rsidRPr="00564A8D" w:rsidRDefault="00564A8D" w:rsidP="0040431C">
    <w:pPr>
      <w:pStyle w:val="Nagwek"/>
      <w:rPr>
        <w:rFonts w:ascii="Cambria" w:hAnsi="Cambria"/>
        <w:b/>
        <w:sz w:val="20"/>
        <w:szCs w:val="20"/>
      </w:rPr>
    </w:pPr>
    <w:r w:rsidRPr="00A83B18">
      <w:rPr>
        <w:rFonts w:eastAsia="Times New Roman" w:cs="Arial"/>
        <w:noProof/>
        <w:szCs w:val="24"/>
        <w:lang w:eastAsia="pl-PL"/>
      </w:rPr>
      <w:drawing>
        <wp:anchor distT="0" distB="0" distL="114300" distR="114300" simplePos="0" relativeHeight="251661312" behindDoc="1" locked="0" layoutInCell="1" allowOverlap="1" wp14:anchorId="4525C8C9" wp14:editId="52FDFAEC">
          <wp:simplePos x="0" y="0"/>
          <wp:positionH relativeFrom="margin">
            <wp:posOffset>-134620</wp:posOffset>
          </wp:positionH>
          <wp:positionV relativeFrom="paragraph">
            <wp:posOffset>-382270</wp:posOffset>
          </wp:positionV>
          <wp:extent cx="6390000" cy="496800"/>
          <wp:effectExtent l="0" t="0" r="0" b="0"/>
          <wp:wrapTight wrapText="bothSides">
            <wp:wrapPolygon edited="0">
              <wp:start x="0" y="0"/>
              <wp:lineTo x="0" y="20716"/>
              <wp:lineTo x="21510" y="20716"/>
              <wp:lineTo x="21510" y="0"/>
              <wp:lineTo x="0" y="0"/>
            </wp:wrapPolygon>
          </wp:wrapTight>
          <wp:docPr id="29815021" name="Obraz 29815021" descr="Zestawienie znaków tj.: &#10;Znak marki Fundusze Europejskie dla Świętokrzyskiego, &#10;Znak barw Rzeczpospolitej Polskiej, Znak UE, herb 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znaków tj.: &#10;Znak marki Fundusze Europejskie dla Świętokrzyskiego, &#10;Znak barw Rzeczpospolitej Polskiej, Znak UE, herb  województwa świętokrzyskie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0000" cy="49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431C" w:rsidRPr="00581CFA">
      <w:rPr>
        <w:rFonts w:ascii="Cambria" w:hAnsi="Cambria"/>
        <w:b/>
        <w:sz w:val="20"/>
        <w:szCs w:val="20"/>
      </w:rPr>
      <w:t>Numer referencyjny:</w:t>
    </w:r>
    <w:r w:rsidR="0040431C" w:rsidRPr="008B5B29">
      <w:rPr>
        <w:rFonts w:ascii="Cambria" w:hAnsi="Cambria"/>
        <w:b/>
        <w:sz w:val="20"/>
        <w:szCs w:val="20"/>
      </w:rPr>
      <w:t xml:space="preserve"> </w:t>
    </w:r>
    <w:r w:rsidR="0040431C" w:rsidRPr="00DD5750">
      <w:rPr>
        <w:rFonts w:ascii="Cambria" w:hAnsi="Cambria"/>
        <w:b/>
        <w:sz w:val="20"/>
        <w:szCs w:val="20"/>
      </w:rPr>
      <w:t>PS.271.1.2026</w:t>
    </w:r>
  </w:p>
  <w:p w14:paraId="4B815ACE" w14:textId="77777777" w:rsidR="00996C88" w:rsidRDefault="00996C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B3F7C" w14:textId="1908DC3A" w:rsidR="00A40628" w:rsidRDefault="00E111D0" w:rsidP="00A40628">
    <w:pPr>
      <w:pStyle w:val="Nagwek"/>
      <w:rPr>
        <w:rFonts w:ascii="Cambria" w:hAnsi="Cambria"/>
        <w:sz w:val="20"/>
        <w:szCs w:val="20"/>
      </w:rPr>
    </w:pPr>
    <w:bookmarkStart w:id="12" w:name="_Hlk93437394"/>
    <w:bookmarkStart w:id="13" w:name="_Hlk93437395"/>
    <w:bookmarkStart w:id="14" w:name="_Hlk93437441"/>
    <w:bookmarkStart w:id="15" w:name="_Hlk93437442"/>
    <w:bookmarkStart w:id="16" w:name="_Hlk93437470"/>
    <w:bookmarkStart w:id="17" w:name="_Hlk93437471"/>
    <w:bookmarkStart w:id="18" w:name="_Hlk93437492"/>
    <w:bookmarkStart w:id="19" w:name="_Hlk93437493"/>
    <w:bookmarkStart w:id="20" w:name="_Hlk93437516"/>
    <w:bookmarkStart w:id="21" w:name="_Hlk93437517"/>
    <w:bookmarkStart w:id="22" w:name="_Hlk93437519"/>
    <w:bookmarkStart w:id="23" w:name="_Hlk93437520"/>
    <w:bookmarkStart w:id="24" w:name="_Hlk93437547"/>
    <w:bookmarkStart w:id="25" w:name="_Hlk93437548"/>
    <w:bookmarkStart w:id="26" w:name="_Hlk93437580"/>
    <w:bookmarkStart w:id="27" w:name="_Hlk93437581"/>
    <w:bookmarkStart w:id="28" w:name="_Hlk93437678"/>
    <w:bookmarkStart w:id="29" w:name="_Hlk93437679"/>
    <w:bookmarkStart w:id="30" w:name="_Hlk93437777"/>
    <w:bookmarkStart w:id="31" w:name="_Hlk93437778"/>
    <w:bookmarkStart w:id="32" w:name="_Hlk112832107"/>
    <w:bookmarkStart w:id="33" w:name="_Hlk112832108"/>
    <w:bookmarkStart w:id="34" w:name="_Hlk112832348"/>
    <w:bookmarkStart w:id="35" w:name="_Hlk112832349"/>
    <w:bookmarkStart w:id="36" w:name="_Hlk210208328"/>
    <w:r w:rsidRPr="00A83B18">
      <w:rPr>
        <w:rFonts w:eastAsia="Times New Roman" w:cs="Arial"/>
        <w:noProof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03F55C2A" wp14:editId="69D65011">
          <wp:simplePos x="0" y="0"/>
          <wp:positionH relativeFrom="margin">
            <wp:posOffset>-171450</wp:posOffset>
          </wp:positionH>
          <wp:positionV relativeFrom="paragraph">
            <wp:posOffset>-181610</wp:posOffset>
          </wp:positionV>
          <wp:extent cx="6391695" cy="495300"/>
          <wp:effectExtent l="0" t="0" r="9525" b="0"/>
          <wp:wrapTight wrapText="bothSides">
            <wp:wrapPolygon edited="0">
              <wp:start x="0" y="0"/>
              <wp:lineTo x="0" y="20769"/>
              <wp:lineTo x="21568" y="20769"/>
              <wp:lineTo x="21568" y="0"/>
              <wp:lineTo x="0" y="0"/>
            </wp:wrapPolygon>
          </wp:wrapTight>
          <wp:docPr id="210263623" name="Obraz 210263623" descr="Zestawienie znaków tj.: &#10;Znak marki Fundusze Europejskie dla Świętokrzyskiego, &#10;Znak barw Rzeczpospolitej Polskiej, Znak UE, herb 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znaków tj.: &#10;Znak marki Fundusze Europejskie dla Świętokrzyskiego, &#10;Znak barw Rzeczpospolitej Polskiej, Znak UE, herb  województwa świętokrzyskie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169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45F4706" w14:textId="77777777" w:rsidR="00A40628" w:rsidRPr="00DB15DB" w:rsidRDefault="00A40628" w:rsidP="00A40628">
    <w:pPr>
      <w:pStyle w:val="Nagwek"/>
      <w:rPr>
        <w:rFonts w:ascii="Cambria" w:hAnsi="Cambria"/>
        <w:b/>
        <w:sz w:val="20"/>
      </w:rPr>
    </w:pPr>
    <w:r w:rsidRPr="00581CFA">
      <w:rPr>
        <w:rFonts w:ascii="Cambria" w:hAnsi="Cambria"/>
        <w:b/>
        <w:sz w:val="20"/>
        <w:szCs w:val="20"/>
      </w:rPr>
      <w:t>Numer referencyjny:</w:t>
    </w:r>
    <w:r w:rsidRPr="008B5B29">
      <w:rPr>
        <w:rFonts w:ascii="Cambria" w:hAnsi="Cambria"/>
        <w:b/>
        <w:sz w:val="20"/>
        <w:szCs w:val="20"/>
      </w:rPr>
      <w:t xml:space="preserve"> </w:t>
    </w:r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r w:rsidRPr="00DD5750">
      <w:rPr>
        <w:rFonts w:ascii="Cambria" w:hAnsi="Cambria"/>
        <w:b/>
        <w:sz w:val="20"/>
        <w:szCs w:val="20"/>
      </w:rPr>
      <w:t>PS.271.1.2026</w:t>
    </w:r>
  </w:p>
  <w:bookmarkEnd w:id="36"/>
  <w:p w14:paraId="678F5BE4" w14:textId="77777777" w:rsidR="00EE6290" w:rsidRPr="003B5562" w:rsidRDefault="00EE6290" w:rsidP="003B55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5C7C9286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 w:hint="default"/>
        <w:bCs/>
        <w:color w:val="000000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3B521F1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b w:val="0"/>
        <w:color w:val="auto"/>
        <w:sz w:val="20"/>
        <w:szCs w:val="20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multilevel"/>
    <w:tmpl w:val="316694E4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76551A2"/>
    <w:multiLevelType w:val="hybridMultilevel"/>
    <w:tmpl w:val="0D2CD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A4B1DB9"/>
    <w:multiLevelType w:val="hybridMultilevel"/>
    <w:tmpl w:val="EF3C83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3612F6A"/>
    <w:multiLevelType w:val="hybridMultilevel"/>
    <w:tmpl w:val="FA74B9A6"/>
    <w:lvl w:ilvl="0" w:tplc="6BF62B8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03707E7"/>
    <w:multiLevelType w:val="hybridMultilevel"/>
    <w:tmpl w:val="A7923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29B4EDB"/>
    <w:multiLevelType w:val="hybridMultilevel"/>
    <w:tmpl w:val="CC824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6705EC8"/>
    <w:multiLevelType w:val="hybridMultilevel"/>
    <w:tmpl w:val="6A7EFB0C"/>
    <w:lvl w:ilvl="0" w:tplc="87961B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 w15:restartNumberingAfterBreak="0">
    <w:nsid w:val="27285A0A"/>
    <w:multiLevelType w:val="hybridMultilevel"/>
    <w:tmpl w:val="D66A51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A7B69F4"/>
    <w:multiLevelType w:val="hybridMultilevel"/>
    <w:tmpl w:val="1D48BB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62" w15:restartNumberingAfterBreak="0">
    <w:nsid w:val="3B8A6E3A"/>
    <w:multiLevelType w:val="hybridMultilevel"/>
    <w:tmpl w:val="F376760C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3" w15:restartNumberingAfterBreak="0">
    <w:nsid w:val="3D10557F"/>
    <w:multiLevelType w:val="multilevel"/>
    <w:tmpl w:val="FE4E924C"/>
    <w:lvl w:ilvl="0">
      <w:start w:val="2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4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65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66" w15:restartNumberingAfterBreak="0">
    <w:nsid w:val="40FB116B"/>
    <w:multiLevelType w:val="hybridMultilevel"/>
    <w:tmpl w:val="F6524EB6"/>
    <w:lvl w:ilvl="0" w:tplc="85E65D28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67" w15:restartNumberingAfterBreak="0">
    <w:nsid w:val="41383231"/>
    <w:multiLevelType w:val="multilevel"/>
    <w:tmpl w:val="5A68E3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8" w15:restartNumberingAfterBreak="0">
    <w:nsid w:val="4180169B"/>
    <w:multiLevelType w:val="hybridMultilevel"/>
    <w:tmpl w:val="F58E1010"/>
    <w:lvl w:ilvl="0" w:tplc="CDA6DD2C">
      <w:start w:val="10"/>
      <w:numFmt w:val="decimal"/>
      <w:lvlText w:val="%1."/>
      <w:lvlJc w:val="left"/>
      <w:pPr>
        <w:ind w:left="1429" w:hanging="360"/>
      </w:pPr>
      <w:rPr>
        <w:rFonts w:ascii="Cambria" w:hAnsi="Cambri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7CA5D43"/>
    <w:multiLevelType w:val="hybridMultilevel"/>
    <w:tmpl w:val="B7A83914"/>
    <w:lvl w:ilvl="0" w:tplc="04150011">
      <w:start w:val="1"/>
      <w:numFmt w:val="decimal"/>
      <w:lvlText w:val="%1)"/>
      <w:lvlJc w:val="left"/>
      <w:pPr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ind w:left="176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8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0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2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4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6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8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07" w:hanging="180"/>
      </w:pPr>
      <w:rPr>
        <w:rFonts w:cs="Times New Roman"/>
      </w:rPr>
    </w:lvl>
  </w:abstractNum>
  <w:abstractNum w:abstractNumId="71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2" w15:restartNumberingAfterBreak="0">
    <w:nsid w:val="4835610E"/>
    <w:multiLevelType w:val="hybridMultilevel"/>
    <w:tmpl w:val="F1D07800"/>
    <w:lvl w:ilvl="0" w:tplc="8F9E4A9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9B326ED"/>
    <w:multiLevelType w:val="multilevel"/>
    <w:tmpl w:val="A3D828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4BD20A5D"/>
    <w:multiLevelType w:val="hybridMultilevel"/>
    <w:tmpl w:val="A838F516"/>
    <w:lvl w:ilvl="0" w:tplc="04150017">
      <w:start w:val="1"/>
      <w:numFmt w:val="lowerLetter"/>
      <w:lvlText w:val="%1)"/>
      <w:lvlJc w:val="left"/>
      <w:pPr>
        <w:ind w:left="5990" w:hanging="360"/>
      </w:pPr>
    </w:lvl>
    <w:lvl w:ilvl="1" w:tplc="04150019" w:tentative="1">
      <w:start w:val="1"/>
      <w:numFmt w:val="lowerLetter"/>
      <w:lvlText w:val="%2."/>
      <w:lvlJc w:val="left"/>
      <w:pPr>
        <w:ind w:left="6710" w:hanging="360"/>
      </w:pPr>
    </w:lvl>
    <w:lvl w:ilvl="2" w:tplc="0415001B" w:tentative="1">
      <w:start w:val="1"/>
      <w:numFmt w:val="lowerRoman"/>
      <w:lvlText w:val="%3."/>
      <w:lvlJc w:val="right"/>
      <w:pPr>
        <w:ind w:left="7430" w:hanging="180"/>
      </w:pPr>
    </w:lvl>
    <w:lvl w:ilvl="3" w:tplc="0415000F" w:tentative="1">
      <w:start w:val="1"/>
      <w:numFmt w:val="decimal"/>
      <w:lvlText w:val="%4."/>
      <w:lvlJc w:val="left"/>
      <w:pPr>
        <w:ind w:left="8150" w:hanging="360"/>
      </w:pPr>
    </w:lvl>
    <w:lvl w:ilvl="4" w:tplc="04150019" w:tentative="1">
      <w:start w:val="1"/>
      <w:numFmt w:val="lowerLetter"/>
      <w:lvlText w:val="%5."/>
      <w:lvlJc w:val="left"/>
      <w:pPr>
        <w:ind w:left="8870" w:hanging="360"/>
      </w:pPr>
    </w:lvl>
    <w:lvl w:ilvl="5" w:tplc="0415001B" w:tentative="1">
      <w:start w:val="1"/>
      <w:numFmt w:val="lowerRoman"/>
      <w:lvlText w:val="%6."/>
      <w:lvlJc w:val="right"/>
      <w:pPr>
        <w:ind w:left="9590" w:hanging="180"/>
      </w:pPr>
    </w:lvl>
    <w:lvl w:ilvl="6" w:tplc="0415000F" w:tentative="1">
      <w:start w:val="1"/>
      <w:numFmt w:val="decimal"/>
      <w:lvlText w:val="%7."/>
      <w:lvlJc w:val="left"/>
      <w:pPr>
        <w:ind w:left="10310" w:hanging="360"/>
      </w:pPr>
    </w:lvl>
    <w:lvl w:ilvl="7" w:tplc="04150019" w:tentative="1">
      <w:start w:val="1"/>
      <w:numFmt w:val="lowerLetter"/>
      <w:lvlText w:val="%8."/>
      <w:lvlJc w:val="left"/>
      <w:pPr>
        <w:ind w:left="11030" w:hanging="360"/>
      </w:pPr>
    </w:lvl>
    <w:lvl w:ilvl="8" w:tplc="0415001B" w:tentative="1">
      <w:start w:val="1"/>
      <w:numFmt w:val="lowerRoman"/>
      <w:lvlText w:val="%9."/>
      <w:lvlJc w:val="right"/>
      <w:pPr>
        <w:ind w:left="11750" w:hanging="180"/>
      </w:pPr>
    </w:lvl>
  </w:abstractNum>
  <w:abstractNum w:abstractNumId="75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0201EE5"/>
    <w:multiLevelType w:val="hybridMultilevel"/>
    <w:tmpl w:val="A838F516"/>
    <w:lvl w:ilvl="0" w:tplc="04150017">
      <w:start w:val="1"/>
      <w:numFmt w:val="lowerLetter"/>
      <w:lvlText w:val="%1)"/>
      <w:lvlJc w:val="left"/>
      <w:pPr>
        <w:ind w:left="5990" w:hanging="360"/>
      </w:pPr>
    </w:lvl>
    <w:lvl w:ilvl="1" w:tplc="04150019" w:tentative="1">
      <w:start w:val="1"/>
      <w:numFmt w:val="lowerLetter"/>
      <w:lvlText w:val="%2."/>
      <w:lvlJc w:val="left"/>
      <w:pPr>
        <w:ind w:left="6710" w:hanging="360"/>
      </w:pPr>
    </w:lvl>
    <w:lvl w:ilvl="2" w:tplc="0415001B" w:tentative="1">
      <w:start w:val="1"/>
      <w:numFmt w:val="lowerRoman"/>
      <w:lvlText w:val="%3."/>
      <w:lvlJc w:val="right"/>
      <w:pPr>
        <w:ind w:left="7430" w:hanging="180"/>
      </w:pPr>
    </w:lvl>
    <w:lvl w:ilvl="3" w:tplc="0415000F" w:tentative="1">
      <w:start w:val="1"/>
      <w:numFmt w:val="decimal"/>
      <w:lvlText w:val="%4."/>
      <w:lvlJc w:val="left"/>
      <w:pPr>
        <w:ind w:left="8150" w:hanging="360"/>
      </w:pPr>
    </w:lvl>
    <w:lvl w:ilvl="4" w:tplc="04150019" w:tentative="1">
      <w:start w:val="1"/>
      <w:numFmt w:val="lowerLetter"/>
      <w:lvlText w:val="%5."/>
      <w:lvlJc w:val="left"/>
      <w:pPr>
        <w:ind w:left="8870" w:hanging="360"/>
      </w:pPr>
    </w:lvl>
    <w:lvl w:ilvl="5" w:tplc="0415001B" w:tentative="1">
      <w:start w:val="1"/>
      <w:numFmt w:val="lowerRoman"/>
      <w:lvlText w:val="%6."/>
      <w:lvlJc w:val="right"/>
      <w:pPr>
        <w:ind w:left="9590" w:hanging="180"/>
      </w:pPr>
    </w:lvl>
    <w:lvl w:ilvl="6" w:tplc="0415000F" w:tentative="1">
      <w:start w:val="1"/>
      <w:numFmt w:val="decimal"/>
      <w:lvlText w:val="%7."/>
      <w:lvlJc w:val="left"/>
      <w:pPr>
        <w:ind w:left="10310" w:hanging="360"/>
      </w:pPr>
    </w:lvl>
    <w:lvl w:ilvl="7" w:tplc="04150019" w:tentative="1">
      <w:start w:val="1"/>
      <w:numFmt w:val="lowerLetter"/>
      <w:lvlText w:val="%8."/>
      <w:lvlJc w:val="left"/>
      <w:pPr>
        <w:ind w:left="11030" w:hanging="360"/>
      </w:pPr>
    </w:lvl>
    <w:lvl w:ilvl="8" w:tplc="0415001B" w:tentative="1">
      <w:start w:val="1"/>
      <w:numFmt w:val="lowerRoman"/>
      <w:lvlText w:val="%9."/>
      <w:lvlJc w:val="right"/>
      <w:pPr>
        <w:ind w:left="11750" w:hanging="180"/>
      </w:pPr>
    </w:lvl>
  </w:abstractNum>
  <w:abstractNum w:abstractNumId="77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8" w15:restartNumberingAfterBreak="0">
    <w:nsid w:val="534E1CCA"/>
    <w:multiLevelType w:val="hybridMultilevel"/>
    <w:tmpl w:val="B3DED78E"/>
    <w:lvl w:ilvl="0" w:tplc="8A6E245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6FA0759"/>
    <w:multiLevelType w:val="hybridMultilevel"/>
    <w:tmpl w:val="450EBB2E"/>
    <w:lvl w:ilvl="0" w:tplc="5B623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18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2C0485"/>
    <w:multiLevelType w:val="hybridMultilevel"/>
    <w:tmpl w:val="2CC28EA0"/>
    <w:lvl w:ilvl="0" w:tplc="04150011">
      <w:start w:val="1"/>
      <w:numFmt w:val="decimal"/>
      <w:lvlText w:val="%1)"/>
      <w:lvlJc w:val="left"/>
      <w:pPr>
        <w:ind w:left="1190" w:hanging="360"/>
      </w:pPr>
    </w:lvl>
    <w:lvl w:ilvl="1" w:tplc="04150019" w:tentative="1">
      <w:start w:val="1"/>
      <w:numFmt w:val="lowerLetter"/>
      <w:lvlText w:val="%2."/>
      <w:lvlJc w:val="left"/>
      <w:pPr>
        <w:ind w:left="1910" w:hanging="360"/>
      </w:pPr>
    </w:lvl>
    <w:lvl w:ilvl="2" w:tplc="0415001B" w:tentative="1">
      <w:start w:val="1"/>
      <w:numFmt w:val="lowerRoman"/>
      <w:lvlText w:val="%3."/>
      <w:lvlJc w:val="right"/>
      <w:pPr>
        <w:ind w:left="2630" w:hanging="180"/>
      </w:pPr>
    </w:lvl>
    <w:lvl w:ilvl="3" w:tplc="0415000F" w:tentative="1">
      <w:start w:val="1"/>
      <w:numFmt w:val="decimal"/>
      <w:lvlText w:val="%4."/>
      <w:lvlJc w:val="left"/>
      <w:pPr>
        <w:ind w:left="3350" w:hanging="360"/>
      </w:pPr>
    </w:lvl>
    <w:lvl w:ilvl="4" w:tplc="04150019" w:tentative="1">
      <w:start w:val="1"/>
      <w:numFmt w:val="lowerLetter"/>
      <w:lvlText w:val="%5."/>
      <w:lvlJc w:val="left"/>
      <w:pPr>
        <w:ind w:left="4070" w:hanging="360"/>
      </w:pPr>
    </w:lvl>
    <w:lvl w:ilvl="5" w:tplc="0415001B" w:tentative="1">
      <w:start w:val="1"/>
      <w:numFmt w:val="lowerRoman"/>
      <w:lvlText w:val="%6."/>
      <w:lvlJc w:val="right"/>
      <w:pPr>
        <w:ind w:left="4790" w:hanging="180"/>
      </w:pPr>
    </w:lvl>
    <w:lvl w:ilvl="6" w:tplc="0415000F" w:tentative="1">
      <w:start w:val="1"/>
      <w:numFmt w:val="decimal"/>
      <w:lvlText w:val="%7."/>
      <w:lvlJc w:val="left"/>
      <w:pPr>
        <w:ind w:left="5510" w:hanging="360"/>
      </w:pPr>
    </w:lvl>
    <w:lvl w:ilvl="7" w:tplc="04150019" w:tentative="1">
      <w:start w:val="1"/>
      <w:numFmt w:val="lowerLetter"/>
      <w:lvlText w:val="%8."/>
      <w:lvlJc w:val="left"/>
      <w:pPr>
        <w:ind w:left="6230" w:hanging="360"/>
      </w:pPr>
    </w:lvl>
    <w:lvl w:ilvl="8" w:tplc="0415001B" w:tentative="1">
      <w:start w:val="1"/>
      <w:numFmt w:val="lowerRoman"/>
      <w:lvlText w:val="%9."/>
      <w:lvlJc w:val="right"/>
      <w:pPr>
        <w:ind w:left="6950" w:hanging="180"/>
      </w:pPr>
    </w:lvl>
  </w:abstractNum>
  <w:abstractNum w:abstractNumId="82" w15:restartNumberingAfterBreak="0">
    <w:nsid w:val="5DA0046C"/>
    <w:multiLevelType w:val="hybridMultilevel"/>
    <w:tmpl w:val="488CB0D4"/>
    <w:lvl w:ilvl="0" w:tplc="8120307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E441E3F"/>
    <w:multiLevelType w:val="hybridMultilevel"/>
    <w:tmpl w:val="038E9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E52420A"/>
    <w:multiLevelType w:val="hybridMultilevel"/>
    <w:tmpl w:val="5470BA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6" w15:restartNumberingAfterBreak="0">
    <w:nsid w:val="64334D0A"/>
    <w:multiLevelType w:val="hybridMultilevel"/>
    <w:tmpl w:val="6B9E1D8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 w15:restartNumberingAfterBreak="0">
    <w:nsid w:val="65360485"/>
    <w:multiLevelType w:val="hybridMultilevel"/>
    <w:tmpl w:val="0FBE5D2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8" w15:restartNumberingAfterBreak="0">
    <w:nsid w:val="65B517BF"/>
    <w:multiLevelType w:val="hybridMultilevel"/>
    <w:tmpl w:val="79B826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6824EC9"/>
    <w:multiLevelType w:val="hybridMultilevel"/>
    <w:tmpl w:val="88B0360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0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7782FF4"/>
    <w:multiLevelType w:val="multilevel"/>
    <w:tmpl w:val="76263374"/>
    <w:styleLink w:val="WW8Num5"/>
    <w:lvl w:ilvl="0">
      <w:start w:val="1"/>
      <w:numFmt w:val="decimal"/>
      <w:lvlText w:val="%1."/>
      <w:lvlJc w:val="left"/>
      <w:pPr>
        <w:ind w:left="0" w:firstLine="0"/>
      </w:pPr>
      <w:rPr>
        <w:rFonts w:ascii="Cambria" w:eastAsia="Times New Roman" w:hAnsi="Cambria" w:cs="Times New Roman" w:hint="default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cs="Times New Roman"/>
      </w:rPr>
    </w:lvl>
    <w:lvl w:ilvl="2">
      <w:start w:val="3"/>
      <w:numFmt w:val="decimal"/>
      <w:lvlText w:val=""/>
      <w:lvlJc w:val="left"/>
      <w:rPr>
        <w:b w:val="0"/>
        <w:color w:val="00000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mbria" w:hAnsi="Cambria" w:cs="Times New Roman" w:hint="default"/>
        <w:b/>
        <w:bCs/>
        <w:sz w:val="20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92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0AF2E75"/>
    <w:multiLevelType w:val="hybridMultilevel"/>
    <w:tmpl w:val="C56C7D80"/>
    <w:lvl w:ilvl="0" w:tplc="0534F1F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5731B2E"/>
    <w:multiLevelType w:val="multilevel"/>
    <w:tmpl w:val="D5EC4D68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8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B293963"/>
    <w:multiLevelType w:val="hybridMultilevel"/>
    <w:tmpl w:val="7A14E0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4"/>
  </w:num>
  <w:num w:numId="2">
    <w:abstractNumId w:val="61"/>
  </w:num>
  <w:num w:numId="3">
    <w:abstractNumId w:val="0"/>
  </w:num>
  <w:num w:numId="4">
    <w:abstractNumId w:val="9"/>
  </w:num>
  <w:num w:numId="5">
    <w:abstractNumId w:val="85"/>
  </w:num>
  <w:num w:numId="6">
    <w:abstractNumId w:val="53"/>
  </w:num>
  <w:num w:numId="7">
    <w:abstractNumId w:val="43"/>
  </w:num>
  <w:num w:numId="8">
    <w:abstractNumId w:val="90"/>
  </w:num>
  <w:num w:numId="9">
    <w:abstractNumId w:val="51"/>
  </w:num>
  <w:num w:numId="10">
    <w:abstractNumId w:val="102"/>
  </w:num>
  <w:num w:numId="11">
    <w:abstractNumId w:val="40"/>
  </w:num>
  <w:num w:numId="12">
    <w:abstractNumId w:val="94"/>
  </w:num>
  <w:num w:numId="13">
    <w:abstractNumId w:val="59"/>
  </w:num>
  <w:num w:numId="14">
    <w:abstractNumId w:val="92"/>
  </w:num>
  <w:num w:numId="15">
    <w:abstractNumId w:val="80"/>
  </w:num>
  <w:num w:numId="16">
    <w:abstractNumId w:val="100"/>
  </w:num>
  <w:num w:numId="17">
    <w:abstractNumId w:val="55"/>
  </w:num>
  <w:num w:numId="18">
    <w:abstractNumId w:val="48"/>
  </w:num>
  <w:num w:numId="19">
    <w:abstractNumId w:val="50"/>
  </w:num>
  <w:num w:numId="20">
    <w:abstractNumId w:val="52"/>
  </w:num>
  <w:num w:numId="21">
    <w:abstractNumId w:val="39"/>
  </w:num>
  <w:num w:numId="22">
    <w:abstractNumId w:val="69"/>
  </w:num>
  <w:num w:numId="23">
    <w:abstractNumId w:val="60"/>
  </w:num>
  <w:num w:numId="24">
    <w:abstractNumId w:val="93"/>
  </w:num>
  <w:num w:numId="25">
    <w:abstractNumId w:val="45"/>
  </w:num>
  <w:num w:numId="26">
    <w:abstractNumId w:val="96"/>
  </w:num>
  <w:num w:numId="27">
    <w:abstractNumId w:val="98"/>
  </w:num>
  <w:num w:numId="28">
    <w:abstractNumId w:val="71"/>
  </w:num>
  <w:num w:numId="29">
    <w:abstractNumId w:val="101"/>
  </w:num>
  <w:num w:numId="30">
    <w:abstractNumId w:val="75"/>
  </w:num>
  <w:num w:numId="31">
    <w:abstractNumId w:val="12"/>
  </w:num>
  <w:num w:numId="32">
    <w:abstractNumId w:val="21"/>
  </w:num>
  <w:num w:numId="33">
    <w:abstractNumId w:val="66"/>
  </w:num>
  <w:num w:numId="34">
    <w:abstractNumId w:val="77"/>
  </w:num>
  <w:num w:numId="3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9"/>
  </w:num>
  <w:num w:numId="37">
    <w:abstractNumId w:val="38"/>
  </w:num>
  <w:num w:numId="38">
    <w:abstractNumId w:val="47"/>
  </w:num>
  <w:num w:numId="39">
    <w:abstractNumId w:val="7"/>
  </w:num>
  <w:num w:numId="40">
    <w:abstractNumId w:val="91"/>
  </w:num>
  <w:num w:numId="41">
    <w:abstractNumId w:val="70"/>
  </w:num>
  <w:num w:numId="42">
    <w:abstractNumId w:val="95"/>
  </w:num>
  <w:num w:numId="43">
    <w:abstractNumId w:val="74"/>
  </w:num>
  <w:num w:numId="44">
    <w:abstractNumId w:val="81"/>
  </w:num>
  <w:num w:numId="45">
    <w:abstractNumId w:val="89"/>
  </w:num>
  <w:num w:numId="46">
    <w:abstractNumId w:val="78"/>
  </w:num>
  <w:num w:numId="47">
    <w:abstractNumId w:val="46"/>
  </w:num>
  <w:num w:numId="48">
    <w:abstractNumId w:val="72"/>
  </w:num>
  <w:num w:numId="49">
    <w:abstractNumId w:val="83"/>
  </w:num>
  <w:num w:numId="50">
    <w:abstractNumId w:val="82"/>
  </w:num>
  <w:num w:numId="51">
    <w:abstractNumId w:val="44"/>
  </w:num>
  <w:num w:numId="52">
    <w:abstractNumId w:val="49"/>
  </w:num>
  <w:num w:numId="53">
    <w:abstractNumId w:val="54"/>
  </w:num>
  <w:num w:numId="54">
    <w:abstractNumId w:val="58"/>
  </w:num>
  <w:num w:numId="55">
    <w:abstractNumId w:val="76"/>
  </w:num>
  <w:num w:numId="56">
    <w:abstractNumId w:val="57"/>
  </w:num>
  <w:num w:numId="57">
    <w:abstractNumId w:val="41"/>
  </w:num>
  <w:num w:numId="58">
    <w:abstractNumId w:val="56"/>
  </w:num>
  <w:num w:numId="59">
    <w:abstractNumId w:val="68"/>
  </w:num>
  <w:num w:numId="60">
    <w:abstractNumId w:val="62"/>
  </w:num>
  <w:num w:numId="61">
    <w:abstractNumId w:val="86"/>
  </w:num>
  <w:num w:numId="62">
    <w:abstractNumId w:val="73"/>
  </w:num>
  <w:num w:numId="63">
    <w:abstractNumId w:val="63"/>
  </w:num>
  <w:num w:numId="64">
    <w:abstractNumId w:val="97"/>
  </w:num>
  <w:num w:numId="65">
    <w:abstractNumId w:val="99"/>
  </w:num>
  <w:num w:numId="66">
    <w:abstractNumId w:val="84"/>
  </w:num>
  <w:num w:numId="67">
    <w:abstractNumId w:val="67"/>
  </w:num>
  <w:num w:numId="68">
    <w:abstractNumId w:val="65"/>
  </w:num>
  <w:num w:numId="69">
    <w:abstractNumId w:val="88"/>
  </w:num>
  <w:num w:numId="70">
    <w:abstractNumId w:val="8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A0D"/>
    <w:rsid w:val="000023D5"/>
    <w:rsid w:val="000060B8"/>
    <w:rsid w:val="000110B7"/>
    <w:rsid w:val="000147E5"/>
    <w:rsid w:val="00014A9C"/>
    <w:rsid w:val="000233A9"/>
    <w:rsid w:val="00041CC8"/>
    <w:rsid w:val="00054C9F"/>
    <w:rsid w:val="000645D7"/>
    <w:rsid w:val="000848D1"/>
    <w:rsid w:val="000919F9"/>
    <w:rsid w:val="00093967"/>
    <w:rsid w:val="000A01FD"/>
    <w:rsid w:val="000B4795"/>
    <w:rsid w:val="000D4F62"/>
    <w:rsid w:val="000D67E3"/>
    <w:rsid w:val="000D68F2"/>
    <w:rsid w:val="000E2788"/>
    <w:rsid w:val="000E68F3"/>
    <w:rsid w:val="000F345E"/>
    <w:rsid w:val="00100EAD"/>
    <w:rsid w:val="0011298B"/>
    <w:rsid w:val="00113C50"/>
    <w:rsid w:val="00122A1E"/>
    <w:rsid w:val="00122C77"/>
    <w:rsid w:val="0012388A"/>
    <w:rsid w:val="00130EB4"/>
    <w:rsid w:val="00131225"/>
    <w:rsid w:val="00135853"/>
    <w:rsid w:val="001406C9"/>
    <w:rsid w:val="00142163"/>
    <w:rsid w:val="00142985"/>
    <w:rsid w:val="001566AD"/>
    <w:rsid w:val="001569D6"/>
    <w:rsid w:val="00166C2B"/>
    <w:rsid w:val="00196EE7"/>
    <w:rsid w:val="001A01EC"/>
    <w:rsid w:val="001A1133"/>
    <w:rsid w:val="001A256C"/>
    <w:rsid w:val="001C0AC6"/>
    <w:rsid w:val="001C3FE1"/>
    <w:rsid w:val="001D4D42"/>
    <w:rsid w:val="001E05EF"/>
    <w:rsid w:val="001E62D8"/>
    <w:rsid w:val="001F048F"/>
    <w:rsid w:val="001F54B2"/>
    <w:rsid w:val="001F6797"/>
    <w:rsid w:val="001F67A8"/>
    <w:rsid w:val="00201B05"/>
    <w:rsid w:val="00205FCF"/>
    <w:rsid w:val="002150F1"/>
    <w:rsid w:val="00244C27"/>
    <w:rsid w:val="00261499"/>
    <w:rsid w:val="002663C7"/>
    <w:rsid w:val="00270D1E"/>
    <w:rsid w:val="00281277"/>
    <w:rsid w:val="0029411F"/>
    <w:rsid w:val="00295972"/>
    <w:rsid w:val="002A19B9"/>
    <w:rsid w:val="002A46CD"/>
    <w:rsid w:val="002B6B97"/>
    <w:rsid w:val="002C2B8A"/>
    <w:rsid w:val="002C4624"/>
    <w:rsid w:val="002D5E4F"/>
    <w:rsid w:val="002E47F5"/>
    <w:rsid w:val="002F410E"/>
    <w:rsid w:val="003001E9"/>
    <w:rsid w:val="003017A8"/>
    <w:rsid w:val="003055C4"/>
    <w:rsid w:val="0031225F"/>
    <w:rsid w:val="00326234"/>
    <w:rsid w:val="00342B2C"/>
    <w:rsid w:val="00344C32"/>
    <w:rsid w:val="00356C08"/>
    <w:rsid w:val="00357621"/>
    <w:rsid w:val="0037534C"/>
    <w:rsid w:val="00377DCD"/>
    <w:rsid w:val="00385C8F"/>
    <w:rsid w:val="00395E1E"/>
    <w:rsid w:val="003A2D5D"/>
    <w:rsid w:val="003A7A16"/>
    <w:rsid w:val="003B2114"/>
    <w:rsid w:val="003B5155"/>
    <w:rsid w:val="003B5562"/>
    <w:rsid w:val="003B55C1"/>
    <w:rsid w:val="003C2569"/>
    <w:rsid w:val="003D1173"/>
    <w:rsid w:val="003D6FFF"/>
    <w:rsid w:val="003E02D4"/>
    <w:rsid w:val="003E76A5"/>
    <w:rsid w:val="003F29A4"/>
    <w:rsid w:val="003F6B4A"/>
    <w:rsid w:val="00400569"/>
    <w:rsid w:val="0040431C"/>
    <w:rsid w:val="00406636"/>
    <w:rsid w:val="00407DB6"/>
    <w:rsid w:val="00407E7B"/>
    <w:rsid w:val="00413428"/>
    <w:rsid w:val="00427682"/>
    <w:rsid w:val="00430BAF"/>
    <w:rsid w:val="004432E9"/>
    <w:rsid w:val="00443C44"/>
    <w:rsid w:val="00445FA6"/>
    <w:rsid w:val="00455532"/>
    <w:rsid w:val="0046155A"/>
    <w:rsid w:val="00462B5D"/>
    <w:rsid w:val="00480B4A"/>
    <w:rsid w:val="00483D51"/>
    <w:rsid w:val="004902C6"/>
    <w:rsid w:val="00491B3E"/>
    <w:rsid w:val="004A51B5"/>
    <w:rsid w:val="004B6BE9"/>
    <w:rsid w:val="004D0F2C"/>
    <w:rsid w:val="004D3F6E"/>
    <w:rsid w:val="004D732D"/>
    <w:rsid w:val="004D7684"/>
    <w:rsid w:val="004E337D"/>
    <w:rsid w:val="004E3775"/>
    <w:rsid w:val="004F5E23"/>
    <w:rsid w:val="004F66FE"/>
    <w:rsid w:val="00504F0D"/>
    <w:rsid w:val="00511109"/>
    <w:rsid w:val="005223EE"/>
    <w:rsid w:val="00530095"/>
    <w:rsid w:val="00530C97"/>
    <w:rsid w:val="00533F03"/>
    <w:rsid w:val="00534674"/>
    <w:rsid w:val="0055344B"/>
    <w:rsid w:val="005608B6"/>
    <w:rsid w:val="00564074"/>
    <w:rsid w:val="00564A8D"/>
    <w:rsid w:val="00570C77"/>
    <w:rsid w:val="005741A4"/>
    <w:rsid w:val="00574DBD"/>
    <w:rsid w:val="005806B8"/>
    <w:rsid w:val="00582778"/>
    <w:rsid w:val="00593BAB"/>
    <w:rsid w:val="005948EB"/>
    <w:rsid w:val="00595EFD"/>
    <w:rsid w:val="005B1CB0"/>
    <w:rsid w:val="005B6E96"/>
    <w:rsid w:val="005B7F7D"/>
    <w:rsid w:val="005D3310"/>
    <w:rsid w:val="005D5FDF"/>
    <w:rsid w:val="005E3F63"/>
    <w:rsid w:val="005F25D8"/>
    <w:rsid w:val="005F310D"/>
    <w:rsid w:val="005F3C65"/>
    <w:rsid w:val="005F71A3"/>
    <w:rsid w:val="00603958"/>
    <w:rsid w:val="00606F7D"/>
    <w:rsid w:val="006141C6"/>
    <w:rsid w:val="00620384"/>
    <w:rsid w:val="00627CF3"/>
    <w:rsid w:val="0063488C"/>
    <w:rsid w:val="00642D1C"/>
    <w:rsid w:val="0064487B"/>
    <w:rsid w:val="00654B88"/>
    <w:rsid w:val="00655FA1"/>
    <w:rsid w:val="0067039C"/>
    <w:rsid w:val="006755E7"/>
    <w:rsid w:val="00680D0D"/>
    <w:rsid w:val="006873AF"/>
    <w:rsid w:val="0069062C"/>
    <w:rsid w:val="0069164B"/>
    <w:rsid w:val="006A1FBE"/>
    <w:rsid w:val="006A49B1"/>
    <w:rsid w:val="006A6A9D"/>
    <w:rsid w:val="006B1803"/>
    <w:rsid w:val="006C2667"/>
    <w:rsid w:val="006D028B"/>
    <w:rsid w:val="006D102B"/>
    <w:rsid w:val="006D162B"/>
    <w:rsid w:val="006F2FCE"/>
    <w:rsid w:val="00702CE1"/>
    <w:rsid w:val="00705D19"/>
    <w:rsid w:val="007150F4"/>
    <w:rsid w:val="00720DDA"/>
    <w:rsid w:val="00723EB1"/>
    <w:rsid w:val="007256F4"/>
    <w:rsid w:val="00730B2C"/>
    <w:rsid w:val="0073680B"/>
    <w:rsid w:val="00737D39"/>
    <w:rsid w:val="00766C7F"/>
    <w:rsid w:val="00775C8A"/>
    <w:rsid w:val="0077748C"/>
    <w:rsid w:val="00777876"/>
    <w:rsid w:val="00781151"/>
    <w:rsid w:val="00786BD1"/>
    <w:rsid w:val="00790844"/>
    <w:rsid w:val="00792729"/>
    <w:rsid w:val="00795EE0"/>
    <w:rsid w:val="007A0AFC"/>
    <w:rsid w:val="007B268D"/>
    <w:rsid w:val="007B3AF7"/>
    <w:rsid w:val="007C31D9"/>
    <w:rsid w:val="007C3912"/>
    <w:rsid w:val="007C5F01"/>
    <w:rsid w:val="007D134E"/>
    <w:rsid w:val="007E18B2"/>
    <w:rsid w:val="007E3A99"/>
    <w:rsid w:val="007E76C8"/>
    <w:rsid w:val="007F089A"/>
    <w:rsid w:val="007F5F52"/>
    <w:rsid w:val="00831A51"/>
    <w:rsid w:val="00833582"/>
    <w:rsid w:val="00836D90"/>
    <w:rsid w:val="0085319F"/>
    <w:rsid w:val="00865313"/>
    <w:rsid w:val="00867753"/>
    <w:rsid w:val="00876B4F"/>
    <w:rsid w:val="00882D8D"/>
    <w:rsid w:val="00884F5B"/>
    <w:rsid w:val="008A4325"/>
    <w:rsid w:val="008B6546"/>
    <w:rsid w:val="008C7173"/>
    <w:rsid w:val="008D623B"/>
    <w:rsid w:val="008E68A8"/>
    <w:rsid w:val="008F17DE"/>
    <w:rsid w:val="009022B9"/>
    <w:rsid w:val="009113C2"/>
    <w:rsid w:val="00914D3A"/>
    <w:rsid w:val="009177C8"/>
    <w:rsid w:val="00923E61"/>
    <w:rsid w:val="00936C67"/>
    <w:rsid w:val="00937840"/>
    <w:rsid w:val="00941E17"/>
    <w:rsid w:val="00945587"/>
    <w:rsid w:val="00951B08"/>
    <w:rsid w:val="009610A6"/>
    <w:rsid w:val="009612E8"/>
    <w:rsid w:val="00967C00"/>
    <w:rsid w:val="00974040"/>
    <w:rsid w:val="009769F1"/>
    <w:rsid w:val="009819E5"/>
    <w:rsid w:val="00981A32"/>
    <w:rsid w:val="00995236"/>
    <w:rsid w:val="00996C88"/>
    <w:rsid w:val="009A07CE"/>
    <w:rsid w:val="009A292F"/>
    <w:rsid w:val="009A6973"/>
    <w:rsid w:val="009A7F29"/>
    <w:rsid w:val="009B00FB"/>
    <w:rsid w:val="009B0653"/>
    <w:rsid w:val="009B11CE"/>
    <w:rsid w:val="009B375E"/>
    <w:rsid w:val="009B557F"/>
    <w:rsid w:val="009B55D6"/>
    <w:rsid w:val="009D0441"/>
    <w:rsid w:val="009D0D4D"/>
    <w:rsid w:val="009D73DC"/>
    <w:rsid w:val="009F2777"/>
    <w:rsid w:val="00A014CE"/>
    <w:rsid w:val="00A23877"/>
    <w:rsid w:val="00A238DA"/>
    <w:rsid w:val="00A25DA9"/>
    <w:rsid w:val="00A32133"/>
    <w:rsid w:val="00A32E8C"/>
    <w:rsid w:val="00A40628"/>
    <w:rsid w:val="00A41963"/>
    <w:rsid w:val="00A43B2D"/>
    <w:rsid w:val="00A509CB"/>
    <w:rsid w:val="00A56606"/>
    <w:rsid w:val="00A65193"/>
    <w:rsid w:val="00A66B97"/>
    <w:rsid w:val="00A72CEE"/>
    <w:rsid w:val="00A72EA5"/>
    <w:rsid w:val="00A85DE0"/>
    <w:rsid w:val="00A95A43"/>
    <w:rsid w:val="00A97E7A"/>
    <w:rsid w:val="00AA2282"/>
    <w:rsid w:val="00AA27B3"/>
    <w:rsid w:val="00AB0019"/>
    <w:rsid w:val="00AC03B3"/>
    <w:rsid w:val="00AC0CBE"/>
    <w:rsid w:val="00AC3764"/>
    <w:rsid w:val="00AC6BC0"/>
    <w:rsid w:val="00AD3256"/>
    <w:rsid w:val="00AD6724"/>
    <w:rsid w:val="00AE406E"/>
    <w:rsid w:val="00AF2A9B"/>
    <w:rsid w:val="00AF2C1D"/>
    <w:rsid w:val="00AF4CC5"/>
    <w:rsid w:val="00B017E9"/>
    <w:rsid w:val="00B10AC7"/>
    <w:rsid w:val="00B301F7"/>
    <w:rsid w:val="00B30640"/>
    <w:rsid w:val="00B40B1B"/>
    <w:rsid w:val="00B44D8D"/>
    <w:rsid w:val="00B45298"/>
    <w:rsid w:val="00B57303"/>
    <w:rsid w:val="00B63413"/>
    <w:rsid w:val="00B67C9A"/>
    <w:rsid w:val="00B7418F"/>
    <w:rsid w:val="00B8059F"/>
    <w:rsid w:val="00B82E7C"/>
    <w:rsid w:val="00B849FC"/>
    <w:rsid w:val="00B90AA2"/>
    <w:rsid w:val="00B96DA9"/>
    <w:rsid w:val="00B9739F"/>
    <w:rsid w:val="00BA46BC"/>
    <w:rsid w:val="00BA5845"/>
    <w:rsid w:val="00BD1C28"/>
    <w:rsid w:val="00BD5187"/>
    <w:rsid w:val="00BE20BD"/>
    <w:rsid w:val="00BE2A9E"/>
    <w:rsid w:val="00BE7DEF"/>
    <w:rsid w:val="00BF0B98"/>
    <w:rsid w:val="00BF279D"/>
    <w:rsid w:val="00BF3949"/>
    <w:rsid w:val="00BF4254"/>
    <w:rsid w:val="00BF4310"/>
    <w:rsid w:val="00BF51FA"/>
    <w:rsid w:val="00C03E8D"/>
    <w:rsid w:val="00C04F45"/>
    <w:rsid w:val="00C14613"/>
    <w:rsid w:val="00C14C9B"/>
    <w:rsid w:val="00C20A8E"/>
    <w:rsid w:val="00C21113"/>
    <w:rsid w:val="00C21972"/>
    <w:rsid w:val="00C32425"/>
    <w:rsid w:val="00C41C26"/>
    <w:rsid w:val="00C46944"/>
    <w:rsid w:val="00C50357"/>
    <w:rsid w:val="00C510C3"/>
    <w:rsid w:val="00C6060B"/>
    <w:rsid w:val="00C73636"/>
    <w:rsid w:val="00C85B73"/>
    <w:rsid w:val="00C874D5"/>
    <w:rsid w:val="00C90CE0"/>
    <w:rsid w:val="00C936C1"/>
    <w:rsid w:val="00C952A8"/>
    <w:rsid w:val="00CA0EBC"/>
    <w:rsid w:val="00CA421A"/>
    <w:rsid w:val="00CB44E8"/>
    <w:rsid w:val="00CC3D3D"/>
    <w:rsid w:val="00CD182E"/>
    <w:rsid w:val="00CD1E8A"/>
    <w:rsid w:val="00CD3014"/>
    <w:rsid w:val="00CD7DB3"/>
    <w:rsid w:val="00CE4488"/>
    <w:rsid w:val="00CF2106"/>
    <w:rsid w:val="00D119D6"/>
    <w:rsid w:val="00D2358E"/>
    <w:rsid w:val="00D26445"/>
    <w:rsid w:val="00D271A8"/>
    <w:rsid w:val="00D2768F"/>
    <w:rsid w:val="00D27A97"/>
    <w:rsid w:val="00D310BD"/>
    <w:rsid w:val="00D473AE"/>
    <w:rsid w:val="00D508B1"/>
    <w:rsid w:val="00D55DD6"/>
    <w:rsid w:val="00D663C9"/>
    <w:rsid w:val="00D72A0D"/>
    <w:rsid w:val="00D8221B"/>
    <w:rsid w:val="00D83909"/>
    <w:rsid w:val="00D978EB"/>
    <w:rsid w:val="00DA0D11"/>
    <w:rsid w:val="00DA72E6"/>
    <w:rsid w:val="00DB1B08"/>
    <w:rsid w:val="00DC0D0E"/>
    <w:rsid w:val="00DC6C55"/>
    <w:rsid w:val="00DD0072"/>
    <w:rsid w:val="00DE07A8"/>
    <w:rsid w:val="00DE1C7A"/>
    <w:rsid w:val="00DF7BD8"/>
    <w:rsid w:val="00E0775D"/>
    <w:rsid w:val="00E111D0"/>
    <w:rsid w:val="00E32D1C"/>
    <w:rsid w:val="00E404AF"/>
    <w:rsid w:val="00E566C7"/>
    <w:rsid w:val="00E572EC"/>
    <w:rsid w:val="00E60A84"/>
    <w:rsid w:val="00E62156"/>
    <w:rsid w:val="00E7247A"/>
    <w:rsid w:val="00E750B8"/>
    <w:rsid w:val="00E808D7"/>
    <w:rsid w:val="00E8276B"/>
    <w:rsid w:val="00E86693"/>
    <w:rsid w:val="00E900CE"/>
    <w:rsid w:val="00E956C2"/>
    <w:rsid w:val="00EA2BDD"/>
    <w:rsid w:val="00EA4D95"/>
    <w:rsid w:val="00EB4A8F"/>
    <w:rsid w:val="00ED2F84"/>
    <w:rsid w:val="00ED3246"/>
    <w:rsid w:val="00ED4AE6"/>
    <w:rsid w:val="00ED648D"/>
    <w:rsid w:val="00ED72A9"/>
    <w:rsid w:val="00EE6290"/>
    <w:rsid w:val="00F02CEE"/>
    <w:rsid w:val="00F04FC8"/>
    <w:rsid w:val="00F07F02"/>
    <w:rsid w:val="00F147B3"/>
    <w:rsid w:val="00F202D0"/>
    <w:rsid w:val="00F220CF"/>
    <w:rsid w:val="00F37A1C"/>
    <w:rsid w:val="00F418FD"/>
    <w:rsid w:val="00F434D0"/>
    <w:rsid w:val="00F45B42"/>
    <w:rsid w:val="00F522D5"/>
    <w:rsid w:val="00F74BBB"/>
    <w:rsid w:val="00F83168"/>
    <w:rsid w:val="00F85DC7"/>
    <w:rsid w:val="00F9079C"/>
    <w:rsid w:val="00FA2EB8"/>
    <w:rsid w:val="00FB60BC"/>
    <w:rsid w:val="00FB6A05"/>
    <w:rsid w:val="00FC6818"/>
    <w:rsid w:val="00FD0FA9"/>
    <w:rsid w:val="00FD31A8"/>
    <w:rsid w:val="00FD52B3"/>
    <w:rsid w:val="00FD612A"/>
    <w:rsid w:val="00FF0CD9"/>
    <w:rsid w:val="00FF19D6"/>
    <w:rsid w:val="00FF525A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32D344E2"/>
  <w15:docId w15:val="{FCCB5722-CFCA-4908-9681-FEBA2437F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17A8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85DC7"/>
    <w:pPr>
      <w:keepNext/>
      <w:numPr>
        <w:numId w:val="68"/>
      </w:numPr>
      <w:spacing w:after="0" w:line="240" w:lineRule="auto"/>
      <w:jc w:val="both"/>
      <w:outlineLvl w:val="1"/>
    </w:pPr>
    <w:rPr>
      <w:rFonts w:ascii="Calibri" w:eastAsia="Calibri" w:hAnsi="Calibri" w:cs="Times New Roman"/>
      <w:b/>
      <w:sz w:val="24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aliases w:val="Akapit z listą BS,L1,Numerowanie,Akapit z listą5,T_SZ_List Paragraph,normalny tekst,Kolorowa lista — akcent 11,Podsis rysunku,Akapit z listą numerowaną,Nagłowek 3,Preambuła,Dot pt,F5 List Paragraph,Recommendation,List Paragraph11,lp1"/>
    <w:basedOn w:val="Normalny"/>
    <w:link w:val="AkapitzlistZnak"/>
    <w:uiPriority w:val="34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uiPriority w:val="99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F0B98"/>
  </w:style>
  <w:style w:type="paragraph" w:customStyle="1" w:styleId="w2zmart">
    <w:name w:val="w2zm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B306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,L1 Znak,Numerowanie Znak,Akapit z listą5 Znak,T_SZ_List Paragraph Znak,normalny tekst Znak,Kolorowa lista — akcent 11 Znak,Podsis rysunku Znak,Akapit z listą numerowaną Znak,Nagłowek 3 Znak,Preambuła Znak"/>
    <w:link w:val="Akapitzlist"/>
    <w:uiPriority w:val="34"/>
    <w:qFormat/>
    <w:rsid w:val="001E62D8"/>
    <w:rPr>
      <w:rFonts w:ascii="Calibri" w:eastAsia="Times New Roman" w:hAnsi="Calibri" w:cs="Times New Roman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 w:cs="Arial"/>
      <w:b/>
      <w:bCs/>
      <w:sz w:val="26"/>
      <w:szCs w:val="26"/>
    </w:rPr>
  </w:style>
  <w:style w:type="character" w:customStyle="1" w:styleId="PodtytuZnak">
    <w:name w:val="Podtytuł Znak"/>
    <w:rsid w:val="004D3F6E"/>
    <w:rPr>
      <w:rFonts w:ascii="Times New Roman" w:eastAsia="Times New Roman" w:hAnsi="Times New Roman"/>
      <w:b/>
      <w:sz w:val="26"/>
      <w:lang w:eastAsia="en-US"/>
    </w:rPr>
  </w:style>
  <w:style w:type="numbering" w:customStyle="1" w:styleId="WW8Num27">
    <w:name w:val="WW8Num27"/>
    <w:rsid w:val="004D3F6E"/>
    <w:pPr>
      <w:numPr>
        <w:numId w:val="34"/>
      </w:numPr>
    </w:pPr>
  </w:style>
  <w:style w:type="paragraph" w:customStyle="1" w:styleId="Style7">
    <w:name w:val="Style7"/>
    <w:basedOn w:val="Standard"/>
    <w:rsid w:val="003B2114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3B2114"/>
    <w:rPr>
      <w:rFonts w:ascii="Arial Unicode MS" w:eastAsia="Arial Unicode MS" w:hAnsi="Arial Unicode MS"/>
      <w:sz w:val="14"/>
    </w:rPr>
  </w:style>
  <w:style w:type="paragraph" w:styleId="Tekstpodstawowy2">
    <w:name w:val="Body Text 2"/>
    <w:basedOn w:val="Normalny"/>
    <w:link w:val="Tekstpodstawowy2Znak"/>
    <w:rsid w:val="0029411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29411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WW8Num5">
    <w:name w:val="WW8Num5"/>
    <w:rsid w:val="007C31D9"/>
    <w:pPr>
      <w:numPr>
        <w:numId w:val="40"/>
      </w:numPr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407DB6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A40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 w:bidi="ne-IN"/>
    </w:rPr>
  </w:style>
  <w:style w:type="character" w:customStyle="1" w:styleId="Nagwek2Znak">
    <w:name w:val="Nagłówek 2 Znak"/>
    <w:basedOn w:val="Domylnaczcionkaakapitu"/>
    <w:link w:val="Nagwek2"/>
    <w:rsid w:val="00F85DC7"/>
    <w:rPr>
      <w:rFonts w:ascii="Calibri" w:eastAsia="Calibri" w:hAnsi="Calibri" w:cs="Times New Roman"/>
      <w:b/>
      <w:sz w:val="2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BCE8C-FB50-438C-98B9-601E4F3DE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18</Pages>
  <Words>7868</Words>
  <Characters>47212</Characters>
  <Application>Microsoft Office Word</Application>
  <DocSecurity>0</DocSecurity>
  <Lines>393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Stachowicz</dc:creator>
  <cp:lastModifiedBy>User</cp:lastModifiedBy>
  <cp:revision>39</cp:revision>
  <dcterms:created xsi:type="dcterms:W3CDTF">2025-10-28T12:04:00Z</dcterms:created>
  <dcterms:modified xsi:type="dcterms:W3CDTF">2026-02-05T12:39:00Z</dcterms:modified>
</cp:coreProperties>
</file>